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5F556288"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474AA4E" w14:textId="77777777" w:rsidR="00154659" w:rsidRDefault="00154659" w:rsidP="00154659"/>
    <w:p w14:paraId="50861F89" w14:textId="7BE0BDE6" w:rsidR="00154659" w:rsidRPr="00402F69" w:rsidRDefault="00154659" w:rsidP="00154659">
      <w:pPr>
        <w:rPr>
          <w:rFonts w:ascii="Arial" w:hAnsi="Arial" w:cs="Arial"/>
        </w:rPr>
      </w:pPr>
      <w:r w:rsidRPr="00402F69">
        <w:rPr>
          <w:rFonts w:ascii="Arial" w:hAnsi="Arial" w:cs="Arial"/>
        </w:rPr>
        <w:t>L</w:t>
      </w:r>
      <w:r w:rsidR="00402F69" w:rsidRPr="00402F69">
        <w:rPr>
          <w:rFonts w:ascii="Arial" w:hAnsi="Arial" w:cs="Arial"/>
        </w:rPr>
        <w:t xml:space="preserve">e </w:t>
      </w:r>
      <w:r w:rsidRPr="00402F69">
        <w:rPr>
          <w:rFonts w:ascii="Arial" w:hAnsi="Arial" w:cs="Arial"/>
        </w:rPr>
        <w:t xml:space="preserve">présent marché public </w:t>
      </w:r>
      <w:r w:rsidR="00402F69" w:rsidRPr="00402F69">
        <w:rPr>
          <w:rFonts w:ascii="Arial" w:hAnsi="Arial" w:cs="Arial"/>
        </w:rPr>
        <w:t>a</w:t>
      </w:r>
      <w:r w:rsidR="0067471D" w:rsidRPr="00402F69">
        <w:rPr>
          <w:rFonts w:ascii="Arial" w:hAnsi="Arial" w:cs="Arial"/>
        </w:rPr>
        <w:t xml:space="preserve"> pour objet la fourniture d’emballages pour Déchets d’Activités de Soins à Risques Infectieux (DASRI)</w:t>
      </w:r>
      <w:r w:rsidRPr="00402F69">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0A827C05"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du marché </w:t>
      </w:r>
      <w:r w:rsidR="00661A97">
        <w:rPr>
          <w:rFonts w:ascii="Arial" w:hAnsi="Arial" w:cs="Arial"/>
          <w:lang w:eastAsia="fr-FR" w:bidi="ml"/>
        </w:rPr>
        <w:t xml:space="preserve">public </w:t>
      </w:r>
      <w:r w:rsidR="00402F69">
        <w:rPr>
          <w:rFonts w:ascii="Arial" w:hAnsi="Arial" w:cs="Arial"/>
          <w:lang w:eastAsia="fr-FR" w:bidi="ml"/>
        </w:rPr>
        <w:t>est</w:t>
      </w:r>
      <w:r w:rsidR="00402F69" w:rsidRPr="00402F69">
        <w:rPr>
          <w:rFonts w:ascii="Arial" w:hAnsi="Arial" w:cs="Arial"/>
          <w:lang w:eastAsia="fr-FR" w:bidi="ml"/>
        </w:rPr>
        <w:t xml:space="preserve"> le</w:t>
      </w:r>
      <w:r w:rsidRPr="00402F69">
        <w:rPr>
          <w:rFonts w:ascii="Arial" w:hAnsi="Arial" w:cs="Arial"/>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7BA343E1" w14:textId="77777777" w:rsidR="00996E66" w:rsidRPr="00A9775B" w:rsidRDefault="00996E66" w:rsidP="00A9775B">
      <w:pPr>
        <w:tabs>
          <w:tab w:val="left" w:pos="426"/>
        </w:tabs>
        <w:suppressAutoHyphens w:val="0"/>
        <w:spacing w:before="60"/>
        <w:jc w:val="both"/>
        <w:rPr>
          <w:rFonts w:ascii="Arial" w:hAnsi="Arial" w:cs="Arial"/>
          <w:lang w:eastAsia="fr-FR" w:bidi="ml"/>
        </w:rPr>
      </w:pPr>
    </w:p>
    <w:p w14:paraId="6A34C9C1" w14:textId="7C7836BA" w:rsidR="00A9775B" w:rsidRDefault="001D4E5C" w:rsidP="00996E66">
      <w:pPr>
        <w:pStyle w:val="Paragraphedeliste"/>
        <w:numPr>
          <w:ilvl w:val="0"/>
          <w:numId w:val="11"/>
        </w:numPr>
        <w:tabs>
          <w:tab w:val="left" w:pos="426"/>
          <w:tab w:val="left" w:pos="851"/>
        </w:tabs>
        <w:suppressAutoHyphens w:val="0"/>
        <w:jc w:val="both"/>
        <w:rPr>
          <w:rFonts w:ascii="Arial" w:hAnsi="Arial" w:cs="Arial"/>
          <w:lang w:eastAsia="fr-FR" w:bidi="ml"/>
        </w:rPr>
      </w:pPr>
      <w:r>
        <w:rPr>
          <w:rFonts w:ascii="Arial" w:hAnsi="Arial" w:cs="Arial"/>
          <w:lang w:eastAsia="fr-FR" w:bidi="ml"/>
        </w:rPr>
        <w:t>34928480</w:t>
      </w:r>
      <w:bookmarkStart w:id="0" w:name="_GoBack"/>
      <w:bookmarkEnd w:id="0"/>
      <w:r w:rsidR="0067471D">
        <w:rPr>
          <w:rFonts w:ascii="Arial" w:hAnsi="Arial" w:cs="Arial"/>
          <w:lang w:eastAsia="fr-FR" w:bidi="ml"/>
        </w:rPr>
        <w:t xml:space="preserve"> (Conteneurs et poubelles de déchets)</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049CA2D9" w:rsidR="00A9775B" w:rsidRPr="00610636" w:rsidRDefault="00A9775B" w:rsidP="0067471D">
      <w:pPr>
        <w:tabs>
          <w:tab w:val="left" w:pos="426"/>
          <w:tab w:val="left" w:pos="851"/>
        </w:tabs>
        <w:suppressAutoHyphens w:val="0"/>
        <w:ind w:left="360"/>
        <w:contextualSpacing/>
        <w:jc w:val="both"/>
        <w:rPr>
          <w:rFonts w:ascii="Arial" w:hAnsi="Arial" w:cs="Arial"/>
          <w:lang w:eastAsia="fr-FR" w:bidi="ml"/>
        </w:rPr>
      </w:pPr>
      <w:r w:rsidRPr="00610636">
        <w:rPr>
          <w:rFonts w:ascii="Arial" w:hAnsi="Arial" w:cs="Arial"/>
          <w:lang w:eastAsia="fr-FR" w:bidi="ml"/>
        </w:rPr>
        <w:t xml:space="preserve">Accord-cadre </w:t>
      </w:r>
      <w:r w:rsidR="003E63B0" w:rsidRPr="00610636">
        <w:rPr>
          <w:rFonts w:ascii="Arial" w:hAnsi="Arial" w:cs="Arial"/>
          <w:lang w:eastAsia="fr-FR" w:bidi="ml"/>
        </w:rPr>
        <w:t>avec exécution à</w:t>
      </w:r>
      <w:r w:rsidR="007C0BF5" w:rsidRPr="00610636">
        <w:rPr>
          <w:rFonts w:ascii="Arial" w:hAnsi="Arial" w:cs="Arial"/>
          <w:lang w:eastAsia="fr-FR" w:bidi="ml"/>
        </w:rPr>
        <w:t xml:space="preserve"> bons de commande </w:t>
      </w:r>
      <w:r w:rsidRPr="00610636">
        <w:rPr>
          <w:rFonts w:ascii="Arial" w:hAnsi="Arial" w:cs="Arial"/>
          <w:lang w:eastAsia="fr-FR" w:bidi="ml"/>
        </w:rPr>
        <w:t>(</w:t>
      </w:r>
      <w:r w:rsidR="00A57DD1" w:rsidRPr="00610636">
        <w:rPr>
          <w:rFonts w:ascii="Arial" w:hAnsi="Arial" w:cs="Arial"/>
          <w:lang w:eastAsia="fr-FR" w:bidi="ml"/>
        </w:rPr>
        <w:t>de l’article R</w:t>
      </w:r>
      <w:r w:rsidR="00931D42" w:rsidRPr="00610636">
        <w:rPr>
          <w:rFonts w:ascii="Arial" w:hAnsi="Arial" w:cs="Arial"/>
          <w:lang w:eastAsia="fr-FR" w:bidi="ml"/>
        </w:rPr>
        <w:t>2162-1</w:t>
      </w:r>
      <w:r w:rsidR="00A8760E" w:rsidRPr="00610636">
        <w:rPr>
          <w:rFonts w:ascii="Arial" w:hAnsi="Arial" w:cs="Arial"/>
          <w:lang w:eastAsia="fr-FR" w:bidi="ml"/>
        </w:rPr>
        <w:t>,</w:t>
      </w:r>
      <w:r w:rsidR="00931D42" w:rsidRPr="00610636">
        <w:rPr>
          <w:rFonts w:ascii="Arial" w:hAnsi="Arial" w:cs="Arial"/>
          <w:lang w:eastAsia="fr-FR" w:bidi="ml"/>
        </w:rPr>
        <w:t xml:space="preserve"> R2162-</w:t>
      </w:r>
      <w:r w:rsidR="007C0BF5" w:rsidRPr="00610636">
        <w:rPr>
          <w:rFonts w:ascii="Arial" w:hAnsi="Arial" w:cs="Arial"/>
          <w:lang w:eastAsia="fr-FR" w:bidi="ml"/>
        </w:rPr>
        <w:t>2 .</w:t>
      </w:r>
      <w:r w:rsidR="00F759AA" w:rsidRPr="00610636">
        <w:rPr>
          <w:rFonts w:ascii="Arial" w:hAnsi="Arial" w:cs="Arial"/>
          <w:lang w:eastAsia="fr-FR" w:bidi="ml"/>
        </w:rPr>
        <w:t>2</w:t>
      </w:r>
      <w:r w:rsidR="00AA05C7" w:rsidRPr="00610636">
        <w:rPr>
          <w:rFonts w:ascii="Arial" w:hAnsi="Arial" w:cs="Arial"/>
          <w:vertAlign w:val="superscript"/>
          <w:lang w:eastAsia="fr-FR" w:bidi="ml"/>
        </w:rPr>
        <w:t>ème</w:t>
      </w:r>
      <w:r w:rsidR="005923D2" w:rsidRPr="00610636">
        <w:rPr>
          <w:rFonts w:ascii="Arial" w:hAnsi="Arial" w:cs="Arial"/>
          <w:vertAlign w:val="superscript"/>
          <w:lang w:eastAsia="fr-FR" w:bidi="ml"/>
        </w:rPr>
        <w:t xml:space="preserve"> </w:t>
      </w:r>
      <w:r w:rsidR="005923D2" w:rsidRPr="00610636">
        <w:rPr>
          <w:rFonts w:ascii="Arial" w:hAnsi="Arial" w:cs="Arial"/>
          <w:lang w:eastAsia="fr-FR" w:bidi="ml"/>
        </w:rPr>
        <w:t>alinéa</w:t>
      </w:r>
      <w:r w:rsidR="00F759AA" w:rsidRPr="00610636">
        <w:rPr>
          <w:rFonts w:ascii="Arial" w:hAnsi="Arial" w:cs="Arial"/>
          <w:lang w:eastAsia="fr-FR" w:bidi="ml"/>
        </w:rPr>
        <w:t>,</w:t>
      </w:r>
      <w:r w:rsidR="003E63B0" w:rsidRPr="00610636">
        <w:rPr>
          <w:rFonts w:ascii="Arial" w:hAnsi="Arial" w:cs="Arial"/>
          <w:lang w:eastAsia="fr-FR" w:bidi="ml"/>
        </w:rPr>
        <w:t xml:space="preserve"> </w:t>
      </w:r>
      <w:r w:rsidR="00A8760E" w:rsidRPr="00610636">
        <w:rPr>
          <w:rFonts w:ascii="Arial" w:hAnsi="Arial" w:cs="Arial"/>
          <w:lang w:eastAsia="fr-FR" w:bidi="ml"/>
        </w:rPr>
        <w:t xml:space="preserve">R2162-4 à 6, </w:t>
      </w:r>
      <w:r w:rsidR="00A57DD1" w:rsidRPr="00610636">
        <w:rPr>
          <w:rFonts w:ascii="Arial" w:hAnsi="Arial" w:cs="Arial"/>
          <w:lang w:eastAsia="fr-FR" w:bidi="ml"/>
        </w:rPr>
        <w:t>R</w:t>
      </w:r>
      <w:r w:rsidR="003E63B0" w:rsidRPr="00610636">
        <w:rPr>
          <w:rFonts w:ascii="Arial" w:hAnsi="Arial" w:cs="Arial"/>
          <w:lang w:eastAsia="fr-FR" w:bidi="ml"/>
        </w:rPr>
        <w:t>2162-13 et</w:t>
      </w:r>
      <w:r w:rsidR="00A57DD1" w:rsidRPr="00610636">
        <w:rPr>
          <w:rFonts w:ascii="Arial" w:hAnsi="Arial" w:cs="Arial"/>
          <w:lang w:eastAsia="fr-FR" w:bidi="ml"/>
        </w:rPr>
        <w:t xml:space="preserve"> R</w:t>
      </w:r>
      <w:r w:rsidR="00A8760E" w:rsidRPr="00610636">
        <w:rPr>
          <w:rFonts w:ascii="Arial" w:hAnsi="Arial" w:cs="Arial"/>
          <w:lang w:eastAsia="fr-FR" w:bidi="ml"/>
        </w:rPr>
        <w:t>2162-</w:t>
      </w:r>
      <w:r w:rsidR="007C0BF5" w:rsidRPr="00610636">
        <w:rPr>
          <w:rFonts w:ascii="Arial" w:hAnsi="Arial" w:cs="Arial"/>
          <w:lang w:eastAsia="fr-FR" w:bidi="ml"/>
        </w:rPr>
        <w:t>14</w:t>
      </w:r>
      <w:r w:rsidR="009A6717" w:rsidRPr="00610636">
        <w:rPr>
          <w:rFonts w:ascii="Arial" w:hAnsi="Arial" w:cs="Arial"/>
          <w:lang w:eastAsia="fr-FR" w:bidi="ml"/>
        </w:rPr>
        <w:t xml:space="preserve"> du </w:t>
      </w:r>
      <w:r w:rsidR="005A5FCD" w:rsidRPr="00610636">
        <w:rPr>
          <w:rFonts w:ascii="Arial" w:hAnsi="Arial" w:cs="Arial"/>
          <w:lang w:eastAsia="fr-FR" w:bidi="ml"/>
        </w:rPr>
        <w:t>code de la commande publique</w:t>
      </w:r>
      <w:r w:rsidRPr="00610636">
        <w:rPr>
          <w:rFonts w:ascii="Arial" w:hAnsi="Arial" w:cs="Arial"/>
          <w:lang w:eastAsia="fr-FR" w:bidi="ml"/>
        </w:rPr>
        <w:t>)</w:t>
      </w:r>
      <w:r w:rsidR="0067471D" w:rsidRPr="00610636">
        <w:rPr>
          <w:rFonts w:ascii="Arial" w:hAnsi="Arial" w:cs="Arial"/>
          <w:lang w:eastAsia="fr-FR" w:bidi="ml"/>
        </w:rPr>
        <w:t>.</w:t>
      </w:r>
    </w:p>
    <w:p w14:paraId="030CCF4C" w14:textId="77777777" w:rsidR="00402F69" w:rsidRDefault="00402F69" w:rsidP="0067471D">
      <w:pPr>
        <w:tabs>
          <w:tab w:val="left" w:pos="426"/>
          <w:tab w:val="left" w:pos="851"/>
        </w:tabs>
        <w:suppressAutoHyphens w:val="0"/>
        <w:ind w:left="360"/>
        <w:contextualSpacing/>
        <w:jc w:val="both"/>
        <w:rPr>
          <w:rFonts w:ascii="Arial" w:hAnsi="Arial" w:cs="Arial"/>
          <w:lang w:eastAsia="fr-FR" w:bidi="ml"/>
        </w:rPr>
      </w:pPr>
    </w:p>
    <w:p w14:paraId="65FF0CD8" w14:textId="5712B093" w:rsidR="0067471D" w:rsidRPr="00610636" w:rsidRDefault="0067471D" w:rsidP="0067471D">
      <w:pPr>
        <w:tabs>
          <w:tab w:val="left" w:pos="426"/>
          <w:tab w:val="left" w:pos="851"/>
        </w:tabs>
        <w:suppressAutoHyphens w:val="0"/>
        <w:ind w:left="360"/>
        <w:contextualSpacing/>
        <w:jc w:val="both"/>
        <w:rPr>
          <w:rFonts w:ascii="Arial" w:hAnsi="Arial" w:cs="Arial"/>
          <w:lang w:eastAsia="fr-FR" w:bidi="ml"/>
        </w:rPr>
      </w:pPr>
      <w:r w:rsidRPr="00610636">
        <w:rPr>
          <w:rFonts w:ascii="Arial" w:hAnsi="Arial" w:cs="Arial"/>
          <w:lang w:eastAsia="fr-FR" w:bidi="ml"/>
        </w:rPr>
        <w:t>Cet accord-cadre est mono-attributaire.</w:t>
      </w:r>
    </w:p>
    <w:p w14:paraId="6E67F470" w14:textId="77777777" w:rsidR="007C0BF5" w:rsidRPr="00A9775B" w:rsidRDefault="007C0BF5" w:rsidP="0067471D">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0F21982B" w14:textId="69B1F2C4" w:rsidR="00E32A79" w:rsidRDefault="00E32A79" w:rsidP="00BD479D">
      <w:pPr>
        <w:pStyle w:val="fcasegauche"/>
        <w:tabs>
          <w:tab w:val="left" w:pos="851"/>
        </w:tabs>
        <w:spacing w:after="0"/>
        <w:ind w:left="851" w:firstLine="0"/>
        <w:rPr>
          <w:rFonts w:ascii="Arial" w:hAnsi="Arial" w:cs="Arial"/>
          <w:i/>
          <w:color w:val="0000FF"/>
          <w:sz w:val="18"/>
          <w:szCs w:val="18"/>
        </w:rPr>
      </w:pPr>
    </w:p>
    <w:p w14:paraId="6ABB309A" w14:textId="2A447743" w:rsidR="00402F69" w:rsidRDefault="00402F69" w:rsidP="00BD479D">
      <w:pPr>
        <w:pStyle w:val="fcasegauche"/>
        <w:tabs>
          <w:tab w:val="left" w:pos="851"/>
        </w:tabs>
        <w:spacing w:after="0"/>
        <w:ind w:left="851" w:firstLine="0"/>
        <w:rPr>
          <w:rFonts w:ascii="Arial" w:hAnsi="Arial" w:cs="Arial"/>
          <w:i/>
          <w:color w:val="0000FF"/>
          <w:sz w:val="18"/>
          <w:szCs w:val="18"/>
        </w:rPr>
      </w:pPr>
    </w:p>
    <w:p w14:paraId="1FA00DB9" w14:textId="5A3B3784" w:rsidR="00402F69" w:rsidRDefault="00402F69" w:rsidP="00BD479D">
      <w:pPr>
        <w:pStyle w:val="fcasegauche"/>
        <w:tabs>
          <w:tab w:val="left" w:pos="851"/>
        </w:tabs>
        <w:spacing w:after="0"/>
        <w:ind w:left="851" w:firstLine="0"/>
        <w:rPr>
          <w:rFonts w:ascii="Arial" w:hAnsi="Arial" w:cs="Arial"/>
          <w:i/>
          <w:color w:val="0000FF"/>
          <w:sz w:val="18"/>
          <w:szCs w:val="18"/>
        </w:rPr>
      </w:pPr>
    </w:p>
    <w:p w14:paraId="2CCD9D78" w14:textId="671EC840" w:rsidR="00402F69" w:rsidRDefault="00402F69" w:rsidP="00BD479D">
      <w:pPr>
        <w:pStyle w:val="fcasegauche"/>
        <w:tabs>
          <w:tab w:val="left" w:pos="851"/>
        </w:tabs>
        <w:spacing w:after="0"/>
        <w:ind w:left="851" w:firstLine="0"/>
        <w:rPr>
          <w:rFonts w:ascii="Arial" w:hAnsi="Arial" w:cs="Arial"/>
          <w:i/>
          <w:color w:val="0000FF"/>
          <w:sz w:val="18"/>
          <w:szCs w:val="18"/>
        </w:rPr>
      </w:pPr>
    </w:p>
    <w:p w14:paraId="22F54047" w14:textId="35AFB564" w:rsidR="00402F69" w:rsidRDefault="00402F69" w:rsidP="00BD479D">
      <w:pPr>
        <w:pStyle w:val="fcasegauche"/>
        <w:tabs>
          <w:tab w:val="left" w:pos="851"/>
        </w:tabs>
        <w:spacing w:after="0"/>
        <w:ind w:left="851" w:firstLine="0"/>
        <w:rPr>
          <w:rFonts w:ascii="Arial" w:hAnsi="Arial" w:cs="Arial"/>
          <w:i/>
          <w:color w:val="0000FF"/>
          <w:sz w:val="18"/>
          <w:szCs w:val="18"/>
        </w:rPr>
      </w:pPr>
    </w:p>
    <w:p w14:paraId="30CE8FC0" w14:textId="77777777" w:rsidR="00402F69" w:rsidRDefault="00402F69" w:rsidP="00BD479D">
      <w:pPr>
        <w:pStyle w:val="fcasegauche"/>
        <w:tabs>
          <w:tab w:val="left" w:pos="851"/>
        </w:tabs>
        <w:spacing w:after="0"/>
        <w:ind w:left="851" w:firstLine="0"/>
        <w:rPr>
          <w:rFonts w:ascii="Arial" w:hAnsi="Arial" w:cs="Arial"/>
          <w:i/>
          <w:color w:val="0000FF"/>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1D4E5C">
        <w:fldChar w:fldCharType="separate"/>
      </w:r>
      <w:r>
        <w:fldChar w:fldCharType="end"/>
      </w:r>
      <w:r w:rsidR="00EC4A56" w:rsidRPr="00E67E3B">
        <w:rPr>
          <w:rFonts w:ascii="Arial" w:hAnsi="Arial" w:cs="Arial"/>
        </w:rPr>
        <w:t xml:space="preserve"> C</w:t>
      </w:r>
      <w:r w:rsidR="00EC4A56" w:rsidRPr="00402F69">
        <w:rPr>
          <w:rFonts w:ascii="Arial" w:hAnsi="Arial" w:cs="Arial"/>
        </w:rPr>
        <w:t>CAP</w:t>
      </w:r>
    </w:p>
    <w:p w14:paraId="6A34C9EA" w14:textId="5B30AAB4"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1D4E5C">
        <w:fldChar w:fldCharType="separate"/>
      </w:r>
      <w:r>
        <w:fldChar w:fldCharType="end"/>
      </w:r>
      <w:r w:rsidR="009B1CD0" w:rsidRPr="00E67E3B">
        <w:rPr>
          <w:rFonts w:ascii="Arial" w:hAnsi="Arial" w:cs="Arial"/>
        </w:rPr>
        <w:t xml:space="preserve"> CCAG </w:t>
      </w:r>
      <w:r w:rsidR="00402F69">
        <w:rPr>
          <w:rFonts w:ascii="Arial" w:hAnsi="Arial" w:cs="Arial"/>
        </w:rPr>
        <w:t>applicable aux marchés de fournitures courantes et services (FCS) 2021</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1D4E5C">
        <w:fldChar w:fldCharType="separate"/>
      </w:r>
      <w:r>
        <w:fldChar w:fldCharType="end"/>
      </w:r>
      <w:r w:rsidR="009B1CD0" w:rsidRPr="00E67E3B">
        <w:rPr>
          <w:rFonts w:ascii="Arial" w:hAnsi="Arial" w:cs="Arial"/>
        </w:rPr>
        <w:t xml:space="preserve"> </w:t>
      </w:r>
      <w:r w:rsidR="009B1CD0" w:rsidRPr="00402F69">
        <w:rPr>
          <w:rFonts w:ascii="Arial" w:hAnsi="Arial" w:cs="Arial"/>
        </w:rPr>
        <w:t xml:space="preserve">CCTP </w:t>
      </w:r>
    </w:p>
    <w:p w14:paraId="6A34C9EC" w14:textId="572CEA84"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009B1CD0">
        <w:rPr>
          <w:rFonts w:ascii="Arial" w:hAnsi="Arial" w:cs="Arial"/>
        </w:rPr>
        <w:t xml:space="preserve"> Autres </w:t>
      </w:r>
      <w:r w:rsidR="00402F69">
        <w:rPr>
          <w:rFonts w:ascii="Arial" w:hAnsi="Arial" w:cs="Arial"/>
        </w:rPr>
        <w:t>pièces constitutives du marché énumérées dans le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D4E5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D4E5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593FDD7F" w14:textId="77777777" w:rsidR="00402F69" w:rsidRDefault="00566890" w:rsidP="00A9775B">
      <w:pPr>
        <w:tabs>
          <w:tab w:val="left" w:pos="851"/>
        </w:tabs>
        <w:suppressAutoHyphens w:val="0"/>
        <w:spacing w:before="120"/>
        <w:ind w:left="709" w:firstLine="142"/>
        <w:jc w:val="both"/>
        <w:rPr>
          <w:rFonts w:ascii="Arial" w:hAnsi="Arial" w:cs="Arial"/>
          <w:lang w:eastAsia="fr-FR" w:bidi="ml"/>
        </w:rPr>
      </w:pPr>
      <w:r w:rsidRPr="00566890">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566890">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566890">
        <w:rPr>
          <w:rFonts w:ascii="Arial" w:hAnsi="Arial" w:cs="Arial"/>
          <w:lang w:eastAsia="fr-FR" w:bidi="ml"/>
        </w:rPr>
        <w:fldChar w:fldCharType="end"/>
      </w:r>
      <w:bookmarkEnd w:id="1"/>
      <w:r w:rsidR="00B05C4B" w:rsidRPr="00566890">
        <w:rPr>
          <w:rFonts w:ascii="Arial" w:hAnsi="Arial" w:cs="Arial"/>
          <w:lang w:eastAsia="fr-FR" w:bidi="ml"/>
        </w:rPr>
        <w:t xml:space="preserve"> </w:t>
      </w:r>
      <w:proofErr w:type="gramStart"/>
      <w:r w:rsidR="00B05C4B" w:rsidRPr="00566890">
        <w:rPr>
          <w:rFonts w:ascii="Arial" w:hAnsi="Arial" w:cs="Arial"/>
          <w:lang w:eastAsia="fr-FR" w:bidi="ml"/>
        </w:rPr>
        <w:t>les</w:t>
      </w:r>
      <w:proofErr w:type="gramEnd"/>
      <w:r w:rsidR="00A9775B" w:rsidRPr="00566890">
        <w:rPr>
          <w:rFonts w:ascii="Arial" w:hAnsi="Arial" w:cs="Arial"/>
          <w:lang w:eastAsia="fr-FR" w:bidi="ml"/>
        </w:rPr>
        <w:t xml:space="preserve"> prix indiqués dans l’annexe financière jointe au présent document</w:t>
      </w:r>
      <w:r w:rsidR="00402F69">
        <w:rPr>
          <w:rFonts w:ascii="Arial" w:hAnsi="Arial" w:cs="Arial"/>
          <w:lang w:eastAsia="fr-FR" w:bidi="ml"/>
        </w:rPr>
        <w:t xml:space="preserve"> et à hauteur du montant maximum </w:t>
      </w:r>
    </w:p>
    <w:p w14:paraId="6A34CA0B" w14:textId="076B52A2" w:rsidR="00A9775B" w:rsidRPr="00566890" w:rsidRDefault="00402F69"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t xml:space="preserve">    </w:t>
      </w:r>
      <w:proofErr w:type="gramStart"/>
      <w:r>
        <w:rPr>
          <w:rFonts w:ascii="Arial" w:hAnsi="Arial" w:cs="Arial"/>
          <w:lang w:eastAsia="fr-FR" w:bidi="ml"/>
        </w:rPr>
        <w:t>de</w:t>
      </w:r>
      <w:proofErr w:type="gramEnd"/>
      <w:r>
        <w:rPr>
          <w:rFonts w:ascii="Arial" w:hAnsi="Arial" w:cs="Arial"/>
          <w:lang w:eastAsia="fr-FR" w:bidi="ml"/>
        </w:rPr>
        <w:t xml:space="preserve"> commandes défini dans le CCAP.</w:t>
      </w:r>
    </w:p>
    <w:p w14:paraId="5E496E95" w14:textId="0265CFB6" w:rsidR="003E63B0" w:rsidRPr="006B6ECB" w:rsidRDefault="003E63B0" w:rsidP="743179C9">
      <w:pPr>
        <w:tabs>
          <w:tab w:val="left" w:pos="426"/>
        </w:tabs>
        <w:suppressAutoHyphens w:val="0"/>
        <w:spacing w:before="120"/>
        <w:jc w:val="both"/>
        <w:rPr>
          <w:rFonts w:ascii="Arial" w:hAnsi="Arial" w:cs="Arial"/>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3B4DC4DA" w:rsidR="00BD479D" w:rsidRDefault="00BD479D" w:rsidP="00BD479D">
      <w:pPr>
        <w:tabs>
          <w:tab w:val="left" w:pos="426"/>
        </w:tabs>
        <w:suppressAutoHyphens w:val="0"/>
        <w:spacing w:before="120"/>
        <w:jc w:val="both"/>
        <w:rPr>
          <w:rFonts w:ascii="Arial" w:hAnsi="Arial" w:cs="Arial"/>
        </w:rPr>
      </w:pPr>
    </w:p>
    <w:p w14:paraId="3185BB49" w14:textId="726E9C0F" w:rsidR="00402F69" w:rsidRDefault="00402F69" w:rsidP="00BD479D">
      <w:pPr>
        <w:tabs>
          <w:tab w:val="left" w:pos="426"/>
        </w:tabs>
        <w:suppressAutoHyphens w:val="0"/>
        <w:spacing w:before="120"/>
        <w:jc w:val="both"/>
        <w:rPr>
          <w:rFonts w:ascii="Arial" w:hAnsi="Arial" w:cs="Arial"/>
        </w:rPr>
      </w:pPr>
    </w:p>
    <w:p w14:paraId="1865E2AA" w14:textId="17B546F0" w:rsidR="00402F69" w:rsidRDefault="00402F69" w:rsidP="00BD479D">
      <w:pPr>
        <w:tabs>
          <w:tab w:val="left" w:pos="426"/>
        </w:tabs>
        <w:suppressAutoHyphens w:val="0"/>
        <w:spacing w:before="120"/>
        <w:jc w:val="both"/>
        <w:rPr>
          <w:rFonts w:ascii="Arial" w:hAnsi="Arial" w:cs="Arial"/>
        </w:rPr>
      </w:pPr>
    </w:p>
    <w:p w14:paraId="206F1AFD" w14:textId="77777777" w:rsidR="00402F69" w:rsidRDefault="00402F69"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rsidTr="00610636">
        <w:trPr>
          <w:trHeight w:val="738"/>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rsidTr="00610636">
        <w:trPr>
          <w:trHeight w:val="848"/>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rsidTr="00610636">
        <w:trPr>
          <w:trHeight w:val="572"/>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402F69" w:rsidRDefault="00F96720" w:rsidP="00F96720">
      <w:pPr>
        <w:tabs>
          <w:tab w:val="left" w:pos="426"/>
        </w:tabs>
        <w:suppressAutoHyphens w:val="0"/>
        <w:jc w:val="both"/>
        <w:rPr>
          <w:rFonts w:ascii="Arial" w:hAnsi="Arial" w:cs="Arial"/>
          <w:b/>
          <w:i/>
          <w:sz w:val="18"/>
          <w:szCs w:val="18"/>
          <w:lang w:eastAsia="fr-FR" w:bidi="ml"/>
        </w:rPr>
      </w:pPr>
      <w:r w:rsidRPr="00402F69">
        <w:rPr>
          <w:rFonts w:ascii="Arial" w:hAnsi="Arial" w:cs="Arial"/>
          <w:b/>
          <w:i/>
          <w:sz w:val="18"/>
          <w:szCs w:val="18"/>
          <w:lang w:eastAsia="fr-FR" w:bidi="ml"/>
        </w:rPr>
        <w:t xml:space="preserve">Le </w:t>
      </w:r>
      <w:r w:rsidR="00EC4741" w:rsidRPr="00402F69">
        <w:rPr>
          <w:rFonts w:ascii="Arial" w:hAnsi="Arial" w:cs="Arial"/>
          <w:b/>
          <w:i/>
          <w:sz w:val="18"/>
          <w:szCs w:val="18"/>
          <w:lang w:eastAsia="fr-FR" w:bidi="ml"/>
        </w:rPr>
        <w:t xml:space="preserve">soumissionnaire </w:t>
      </w:r>
      <w:r w:rsidR="00A14E5B" w:rsidRPr="00402F69">
        <w:rPr>
          <w:rFonts w:ascii="Arial" w:hAnsi="Arial" w:cs="Arial"/>
          <w:b/>
          <w:i/>
          <w:sz w:val="18"/>
          <w:szCs w:val="18"/>
          <w:lang w:eastAsia="fr-FR" w:bidi="ml"/>
        </w:rPr>
        <w:t xml:space="preserve">remplit ci-dessous le nom de l’établissement bancaire et le numéro de compte complet, il </w:t>
      </w:r>
      <w:r w:rsidRPr="00402F69">
        <w:rPr>
          <w:rFonts w:ascii="Arial" w:hAnsi="Arial" w:cs="Arial"/>
          <w:b/>
          <w:i/>
          <w:sz w:val="18"/>
          <w:szCs w:val="18"/>
          <w:lang w:eastAsia="fr-FR" w:bidi="ml"/>
        </w:rPr>
        <w:t>a</w:t>
      </w:r>
      <w:r w:rsidR="00926CF0" w:rsidRPr="00402F69">
        <w:rPr>
          <w:rFonts w:ascii="Arial" w:hAnsi="Arial" w:cs="Arial"/>
          <w:b/>
          <w:i/>
          <w:sz w:val="18"/>
          <w:szCs w:val="18"/>
          <w:lang w:eastAsia="fr-FR" w:bidi="ml"/>
        </w:rPr>
        <w:t xml:space="preserve">grafe ci-après un ou des relevé(s) d’identité bancaire ou postal ; </w:t>
      </w:r>
      <w:r w:rsidR="00A14E5B" w:rsidRPr="00402F69">
        <w:rPr>
          <w:rFonts w:ascii="Arial" w:hAnsi="Arial" w:cs="Arial"/>
          <w:b/>
          <w:i/>
          <w:sz w:val="18"/>
          <w:szCs w:val="18"/>
          <w:lang w:eastAsia="fr-FR" w:bidi="ml"/>
        </w:rPr>
        <w:t>il</w:t>
      </w:r>
      <w:r w:rsidR="00926CF0" w:rsidRPr="00402F69">
        <w:rPr>
          <w:rFonts w:ascii="Arial" w:hAnsi="Arial" w:cs="Arial"/>
          <w:b/>
          <w:i/>
          <w:sz w:val="18"/>
          <w:szCs w:val="18"/>
          <w:lang w:eastAsia="fr-FR" w:bidi="ml"/>
        </w:rPr>
        <w:t xml:space="preserve"> vérifie que l’IBAN est clairement mentionné sur le document transmis.</w:t>
      </w:r>
    </w:p>
    <w:p w14:paraId="7E472A19" w14:textId="134DB5AB" w:rsidR="00EC4741" w:rsidRPr="00402F69" w:rsidRDefault="002C04E1" w:rsidP="00F96720">
      <w:pPr>
        <w:tabs>
          <w:tab w:val="left" w:pos="426"/>
        </w:tabs>
        <w:suppressAutoHyphens w:val="0"/>
        <w:jc w:val="both"/>
        <w:rPr>
          <w:rFonts w:ascii="Arial" w:hAnsi="Arial" w:cs="Arial"/>
          <w:b/>
          <w:i/>
          <w:sz w:val="18"/>
          <w:szCs w:val="18"/>
          <w:lang w:eastAsia="fr-FR" w:bidi="ml"/>
        </w:rPr>
      </w:pPr>
      <w:r w:rsidRPr="00402F69">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402F69"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402F69" w:rsidRDefault="00926CF0" w:rsidP="00F96720">
      <w:pPr>
        <w:tabs>
          <w:tab w:val="left" w:pos="426"/>
        </w:tabs>
        <w:suppressAutoHyphens w:val="0"/>
        <w:jc w:val="both"/>
        <w:rPr>
          <w:rFonts w:ascii="Arial" w:hAnsi="Arial" w:cs="Arial"/>
          <w:i/>
          <w:sz w:val="18"/>
          <w:szCs w:val="18"/>
          <w:lang w:eastAsia="fr-FR" w:bidi="ml"/>
        </w:rPr>
      </w:pPr>
      <w:r w:rsidRPr="00402F69">
        <w:rPr>
          <w:rFonts w:ascii="Arial" w:hAnsi="Arial" w:cs="Arial"/>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402F69" w:rsidRDefault="003261C6" w:rsidP="003261C6">
      <w:pPr>
        <w:tabs>
          <w:tab w:val="left" w:pos="426"/>
        </w:tabs>
        <w:suppressAutoHyphens w:val="0"/>
        <w:rPr>
          <w:rFonts w:ascii="Arial" w:hAnsi="Arial" w:cs="Arial"/>
          <w:i/>
          <w:sz w:val="18"/>
          <w:szCs w:val="18"/>
          <w:lang w:eastAsia="fr-FR" w:bidi="ml"/>
        </w:rPr>
      </w:pPr>
      <w:r w:rsidRPr="00402F69">
        <w:rPr>
          <w:rFonts w:ascii="Arial" w:hAnsi="Arial" w:cs="Arial"/>
          <w:i/>
          <w:sz w:val="18"/>
          <w:szCs w:val="18"/>
          <w:lang w:eastAsia="fr-FR" w:bidi="ml"/>
        </w:rPr>
        <w:t xml:space="preserve">(Le </w:t>
      </w:r>
      <w:r w:rsidR="00EC4741" w:rsidRPr="00402F69">
        <w:rPr>
          <w:rFonts w:ascii="Arial" w:hAnsi="Arial" w:cs="Arial"/>
          <w:i/>
          <w:sz w:val="18"/>
          <w:szCs w:val="18"/>
          <w:lang w:eastAsia="fr-FR" w:bidi="ml"/>
        </w:rPr>
        <w:t xml:space="preserve">soumissionnaire </w:t>
      </w:r>
      <w:r w:rsidRPr="00402F69">
        <w:rPr>
          <w:rFonts w:ascii="Arial" w:hAnsi="Arial" w:cs="Arial"/>
          <w:i/>
          <w:sz w:val="18"/>
          <w:szCs w:val="18"/>
          <w:lang w:eastAsia="fr-FR" w:bidi="ml"/>
        </w:rPr>
        <w:t>obtient l’information auprès de son service comptable).</w:t>
      </w:r>
    </w:p>
    <w:p w14:paraId="6A34CAD9" w14:textId="77777777" w:rsidR="003261C6" w:rsidRPr="00402F69"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402F69" w:rsidRDefault="003261C6" w:rsidP="003261C6">
      <w:pPr>
        <w:tabs>
          <w:tab w:val="left" w:pos="426"/>
        </w:tabs>
        <w:suppressAutoHyphens w:val="0"/>
        <w:spacing w:after="240"/>
        <w:jc w:val="both"/>
        <w:rPr>
          <w:rFonts w:ascii="Arial" w:hAnsi="Arial" w:cs="Arial"/>
          <w:lang w:eastAsia="fr-FR" w:bidi="ml"/>
        </w:rPr>
      </w:pPr>
      <w:r w:rsidRPr="00402F69">
        <w:rPr>
          <w:rFonts w:ascii="Arial" w:hAnsi="Arial" w:cs="Arial"/>
          <w:lang w:eastAsia="fr-FR" w:bidi="ml"/>
        </w:rPr>
        <w:t xml:space="preserve">Le </w:t>
      </w:r>
      <w:r w:rsidR="00EC4741" w:rsidRPr="00402F69">
        <w:rPr>
          <w:rFonts w:ascii="Arial" w:hAnsi="Arial" w:cs="Arial"/>
          <w:lang w:eastAsia="fr-FR" w:bidi="ml"/>
        </w:rPr>
        <w:t>soumissionnaire</w:t>
      </w:r>
      <w:r w:rsidRPr="00402F69">
        <w:rPr>
          <w:rFonts w:ascii="Arial" w:hAnsi="Arial" w:cs="Arial"/>
          <w:lang w:eastAsia="fr-FR" w:bidi="ml"/>
        </w:rPr>
        <w:t xml:space="preserve"> a opté pour le régime des débits : </w:t>
      </w:r>
      <w:r w:rsidRPr="00402F69">
        <w:rPr>
          <w:rFonts w:ascii="Arial" w:hAnsi="Arial" w:cs="Arial"/>
          <w:lang w:eastAsia="fr-FR" w:bidi="ml"/>
        </w:rPr>
        <w:fldChar w:fldCharType="begin">
          <w:ffData>
            <w:name w:val="CaseACocher111"/>
            <w:enabled/>
            <w:calcOnExit w:val="0"/>
            <w:checkBox>
              <w:sizeAuto/>
              <w:default w:val="0"/>
            </w:checkBox>
          </w:ffData>
        </w:fldChar>
      </w:r>
      <w:r w:rsidRPr="00402F69">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402F69">
        <w:rPr>
          <w:rFonts w:ascii="Arial" w:hAnsi="Arial" w:cs="Arial"/>
          <w:lang w:eastAsia="fr-FR" w:bidi="ml"/>
        </w:rPr>
        <w:fldChar w:fldCharType="end"/>
      </w:r>
      <w:r w:rsidRPr="00402F69">
        <w:rPr>
          <w:rFonts w:ascii="Arial" w:hAnsi="Arial" w:cs="Arial"/>
          <w:lang w:eastAsia="fr-FR" w:bidi="ml"/>
        </w:rPr>
        <w:tab/>
        <w:t xml:space="preserve">oui   </w:t>
      </w:r>
      <w:r w:rsidRPr="00402F69">
        <w:rPr>
          <w:rFonts w:ascii="Arial" w:hAnsi="Arial" w:cs="Arial"/>
          <w:lang w:eastAsia="fr-FR" w:bidi="ml"/>
        </w:rPr>
        <w:fldChar w:fldCharType="begin">
          <w:ffData>
            <w:name w:val="CaseACocher111"/>
            <w:enabled/>
            <w:calcOnExit w:val="0"/>
            <w:checkBox>
              <w:sizeAuto/>
              <w:default w:val="0"/>
            </w:checkBox>
          </w:ffData>
        </w:fldChar>
      </w:r>
      <w:r w:rsidRPr="00402F69">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402F69">
        <w:rPr>
          <w:rFonts w:ascii="Arial" w:hAnsi="Arial" w:cs="Arial"/>
          <w:lang w:eastAsia="fr-FR" w:bidi="ml"/>
        </w:rPr>
        <w:fldChar w:fldCharType="end"/>
      </w:r>
      <w:r w:rsidRPr="00402F69">
        <w:rPr>
          <w:rFonts w:ascii="Arial" w:hAnsi="Arial" w:cs="Arial"/>
          <w:lang w:eastAsia="fr-FR" w:bidi="ml"/>
        </w:rPr>
        <w:t xml:space="preserve"> non </w:t>
      </w:r>
    </w:p>
    <w:p w14:paraId="6A34CADB" w14:textId="2876FDAB" w:rsidR="003261C6" w:rsidRPr="00402F69" w:rsidRDefault="003261C6" w:rsidP="003261C6">
      <w:pPr>
        <w:tabs>
          <w:tab w:val="left" w:pos="426"/>
        </w:tabs>
        <w:suppressAutoHyphens w:val="0"/>
        <w:spacing w:after="240"/>
        <w:jc w:val="both"/>
        <w:rPr>
          <w:rFonts w:ascii="Arial" w:hAnsi="Arial" w:cs="Arial"/>
          <w:lang w:eastAsia="fr-FR" w:bidi="ml"/>
        </w:rPr>
      </w:pPr>
      <w:r w:rsidRPr="00402F69">
        <w:rPr>
          <w:rFonts w:ascii="Arial" w:hAnsi="Arial" w:cs="Arial"/>
          <w:lang w:eastAsia="fr-FR" w:bidi="ml"/>
        </w:rPr>
        <w:t xml:space="preserve">Le </w:t>
      </w:r>
      <w:r w:rsidR="00EC4741" w:rsidRPr="00402F69">
        <w:rPr>
          <w:rFonts w:ascii="Arial" w:hAnsi="Arial" w:cs="Arial"/>
          <w:lang w:eastAsia="fr-FR" w:bidi="ml"/>
        </w:rPr>
        <w:t>soumissionnaire</w:t>
      </w:r>
      <w:r w:rsidRPr="00402F69">
        <w:rPr>
          <w:rFonts w:ascii="Arial" w:hAnsi="Arial" w:cs="Arial"/>
          <w:lang w:eastAsia="fr-FR" w:bidi="ml"/>
        </w:rPr>
        <w:t xml:space="preserve"> indique le taux de TVA applicable aux </w:t>
      </w:r>
      <w:r w:rsidR="00EC4741" w:rsidRPr="00402F69">
        <w:rPr>
          <w:rFonts w:ascii="Arial" w:hAnsi="Arial" w:cs="Arial"/>
          <w:lang w:eastAsia="fr-FR" w:bidi="ml"/>
        </w:rPr>
        <w:t>fournitures</w:t>
      </w:r>
      <w:r w:rsidR="00402F69">
        <w:rPr>
          <w:rFonts w:ascii="Arial" w:hAnsi="Arial" w:cs="Arial"/>
          <w:lang w:eastAsia="fr-FR" w:bidi="ml"/>
        </w:rPr>
        <w:t xml:space="preserve"> </w:t>
      </w:r>
      <w:r w:rsidR="00EC4741" w:rsidRPr="00402F69">
        <w:rPr>
          <w:rFonts w:ascii="Arial" w:hAnsi="Arial" w:cs="Arial"/>
          <w:lang w:eastAsia="fr-FR" w:bidi="ml"/>
        </w:rPr>
        <w:t>o</w:t>
      </w:r>
      <w:r w:rsidRPr="00402F69">
        <w:rPr>
          <w:rFonts w:ascii="Arial" w:hAnsi="Arial" w:cs="Arial"/>
          <w:lang w:eastAsia="fr-FR" w:bidi="ml"/>
        </w:rPr>
        <w:t>bjet du marché</w:t>
      </w:r>
      <w:r w:rsidR="00EC4741" w:rsidRPr="00402F69">
        <w:rPr>
          <w:rFonts w:ascii="Arial" w:hAnsi="Arial" w:cs="Arial"/>
          <w:lang w:eastAsia="fr-FR" w:bidi="ml"/>
        </w:rPr>
        <w:t xml:space="preserve"> public</w:t>
      </w:r>
      <w:r w:rsidRPr="00402F69">
        <w:rPr>
          <w:rFonts w:ascii="Arial" w:hAnsi="Arial" w:cs="Arial"/>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402F69">
        <w:rPr>
          <w:rFonts w:ascii="Arial" w:hAnsi="Arial" w:cs="Arial"/>
          <w:lang w:eastAsia="fr-FR" w:bidi="ml"/>
        </w:rPr>
        <w:t xml:space="preserve">Le </w:t>
      </w:r>
      <w:r w:rsidR="00EC4741" w:rsidRPr="00402F69">
        <w:rPr>
          <w:rFonts w:ascii="Arial" w:hAnsi="Arial" w:cs="Arial"/>
          <w:lang w:eastAsia="fr-FR" w:bidi="ml"/>
        </w:rPr>
        <w:t>soumissionnaire</w:t>
      </w:r>
      <w:r w:rsidRPr="00402F69">
        <w:rPr>
          <w:rFonts w:ascii="Arial" w:hAnsi="Arial" w:cs="Arial"/>
          <w:lang w:eastAsia="fr-FR" w:bidi="ml"/>
        </w:rPr>
        <w:t xml:space="preserve"> indique</w:t>
      </w:r>
      <w:r w:rsidR="00EC4741" w:rsidRPr="00402F69">
        <w:rPr>
          <w:rFonts w:ascii="Arial" w:hAnsi="Arial" w:cs="Arial"/>
          <w:lang w:eastAsia="fr-FR" w:bidi="ml"/>
        </w:rPr>
        <w:t>,</w:t>
      </w:r>
      <w:r w:rsidRPr="00402F69">
        <w:rPr>
          <w:rFonts w:ascii="Arial" w:hAnsi="Arial" w:cs="Arial"/>
          <w:lang w:eastAsia="fr-FR" w:bidi="ml"/>
        </w:rPr>
        <w:t xml:space="preserve"> le cas échéant</w:t>
      </w:r>
      <w:r w:rsidR="00EC4741" w:rsidRPr="00402F69">
        <w:rPr>
          <w:rFonts w:ascii="Arial" w:hAnsi="Arial" w:cs="Arial"/>
          <w:lang w:eastAsia="fr-FR" w:bidi="ml"/>
        </w:rPr>
        <w:t>,</w:t>
      </w:r>
      <w:r w:rsidRPr="00402F69">
        <w:rPr>
          <w:rFonts w:ascii="Arial" w:hAnsi="Arial" w:cs="Arial"/>
          <w:lang w:eastAsia="fr-FR" w:bidi="ml"/>
        </w:rPr>
        <w:t xml:space="preserve"> son numéro d’agrément de formation continue :</w:t>
      </w:r>
      <w:r w:rsidRPr="003261C6">
        <w:rPr>
          <w:lang w:eastAsia="fr-FR" w:bidi="ml"/>
        </w:rPr>
        <w:t xml:space="preserve">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0379C28B" w:rsidR="00430711" w:rsidRDefault="00430711">
      <w:pPr>
        <w:suppressAutoHyphens w:val="0"/>
        <w:rPr>
          <w:rFonts w:ascii="Arial" w:hAnsi="Arial" w:cs="Arial"/>
          <w:b/>
        </w:rPr>
      </w:pPr>
      <w:r>
        <w:rPr>
          <w:rFonts w:ascii="Arial" w:hAnsi="Arial" w:cs="Arial"/>
          <w:b/>
        </w:rPr>
        <w:br w:type="page"/>
      </w:r>
    </w:p>
    <w:p w14:paraId="712912FA"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Pr="00402F69" w:rsidRDefault="009B1CD0" w:rsidP="00934503">
      <w:pPr>
        <w:tabs>
          <w:tab w:val="left" w:pos="426"/>
          <w:tab w:val="left" w:pos="851"/>
        </w:tabs>
        <w:rPr>
          <w:rFonts w:ascii="Arial" w:hAnsi="Arial" w:cs="Arial"/>
          <w:b/>
        </w:rPr>
      </w:pPr>
    </w:p>
    <w:p w14:paraId="6A34CAE8" w14:textId="5FA6F9A1" w:rsidR="009B1CD0" w:rsidRPr="00402F69" w:rsidRDefault="009B1CD0" w:rsidP="00CD46CC">
      <w:pPr>
        <w:pStyle w:val="fcasegauche"/>
        <w:tabs>
          <w:tab w:val="left" w:pos="426"/>
          <w:tab w:val="left" w:pos="851"/>
        </w:tabs>
        <w:spacing w:after="0"/>
        <w:ind w:left="0" w:firstLine="0"/>
        <w:jc w:val="left"/>
        <w:rPr>
          <w:rFonts w:ascii="Arial" w:hAnsi="Arial" w:cs="Arial"/>
          <w:i/>
          <w:sz w:val="18"/>
          <w:szCs w:val="18"/>
        </w:rPr>
      </w:pPr>
      <w:r w:rsidRPr="00402F69">
        <w:rPr>
          <w:rFonts w:ascii="Arial" w:hAnsi="Arial" w:cs="Arial"/>
        </w:rPr>
        <w:t>Je renonce</w:t>
      </w:r>
      <w:r w:rsidR="00151DBB" w:rsidRPr="00402F69">
        <w:rPr>
          <w:rFonts w:ascii="Arial" w:hAnsi="Arial" w:cs="Arial"/>
        </w:rPr>
        <w:t xml:space="preserve"> au bénéfice de l'avance : </w:t>
      </w:r>
      <w:r w:rsidR="00151DBB" w:rsidRPr="00402F69">
        <w:rPr>
          <w:rFonts w:ascii="Arial" w:hAnsi="Arial" w:cs="Arial"/>
        </w:rPr>
        <w:tab/>
      </w:r>
      <w:r w:rsidR="00151DBB" w:rsidRPr="00402F69">
        <w:rPr>
          <w:rFonts w:ascii="Arial" w:hAnsi="Arial" w:cs="Arial"/>
        </w:rPr>
        <w:tab/>
        <w:t xml:space="preserve">         </w:t>
      </w:r>
      <w:r w:rsidR="007D7A65" w:rsidRPr="00402F69">
        <w:rPr>
          <w:rFonts w:ascii="Arial" w:hAnsi="Arial" w:cs="Arial"/>
        </w:rPr>
        <w:fldChar w:fldCharType="begin">
          <w:ffData>
            <w:name w:val=""/>
            <w:enabled/>
            <w:calcOnExit w:val="0"/>
            <w:checkBox>
              <w:size w:val="20"/>
              <w:default w:val="0"/>
            </w:checkBox>
          </w:ffData>
        </w:fldChar>
      </w:r>
      <w:r w:rsidR="007D7A65"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7D7A65" w:rsidRPr="00402F69">
        <w:rPr>
          <w:rFonts w:ascii="Arial" w:hAnsi="Arial" w:cs="Arial"/>
        </w:rPr>
        <w:fldChar w:fldCharType="end"/>
      </w:r>
      <w:r w:rsidR="00151DBB" w:rsidRPr="00402F69">
        <w:rPr>
          <w:rFonts w:ascii="Arial" w:hAnsi="Arial" w:cs="Arial"/>
        </w:rPr>
        <w:t xml:space="preserve"> </w:t>
      </w:r>
      <w:r w:rsidR="02E7B63C" w:rsidRPr="00402F69">
        <w:rPr>
          <w:rFonts w:ascii="Arial" w:hAnsi="Arial" w:cs="Arial"/>
        </w:rPr>
        <w:t xml:space="preserve">OUI  </w:t>
      </w:r>
      <w:r w:rsidR="007D7A65" w:rsidRPr="00402F69">
        <w:rPr>
          <w:rFonts w:ascii="Arial" w:hAnsi="Arial" w:cs="Arial"/>
        </w:rPr>
        <w:fldChar w:fldCharType="begin">
          <w:ffData>
            <w:name w:val=""/>
            <w:enabled/>
            <w:calcOnExit w:val="0"/>
            <w:checkBox>
              <w:size w:val="20"/>
              <w:default w:val="0"/>
            </w:checkBox>
          </w:ffData>
        </w:fldChar>
      </w:r>
      <w:r w:rsidR="007D7A65"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7D7A65" w:rsidRPr="00402F69">
        <w:rPr>
          <w:rFonts w:ascii="Arial" w:hAnsi="Arial" w:cs="Arial"/>
        </w:rPr>
        <w:fldChar w:fldCharType="end"/>
      </w:r>
      <w:r w:rsidR="02E7B63C" w:rsidRPr="00402F69">
        <w:rPr>
          <w:rFonts w:ascii="Arial" w:hAnsi="Arial" w:cs="Arial"/>
        </w:rPr>
        <w:t xml:space="preserve"> NON</w:t>
      </w:r>
      <w:r w:rsidRPr="00402F69">
        <w:rPr>
          <w:rFonts w:ascii="Arial" w:hAnsi="Arial" w:cs="Arial"/>
        </w:rPr>
        <w:tab/>
      </w:r>
    </w:p>
    <w:p w14:paraId="6A34CAE9" w14:textId="6F36D92C" w:rsidR="009B1CD0" w:rsidRPr="00402F69" w:rsidRDefault="009B1CD0" w:rsidP="009B45B9">
      <w:pPr>
        <w:tabs>
          <w:tab w:val="left" w:pos="851"/>
        </w:tabs>
        <w:rPr>
          <w:rFonts w:ascii="Arial" w:hAnsi="Arial" w:cs="Arial"/>
          <w:b/>
        </w:rPr>
      </w:pPr>
      <w:r w:rsidRPr="00402F69">
        <w:rPr>
          <w:rFonts w:ascii="Arial" w:hAnsi="Arial" w:cs="Arial"/>
          <w:i/>
          <w:sz w:val="18"/>
          <w:szCs w:val="18"/>
        </w:rPr>
        <w:t>(</w:t>
      </w:r>
      <w:r w:rsidR="00D904A2" w:rsidRPr="00402F69">
        <w:rPr>
          <w:rFonts w:ascii="Arial" w:hAnsi="Arial" w:cs="Arial"/>
          <w:i/>
          <w:sz w:val="18"/>
          <w:szCs w:val="18"/>
        </w:rPr>
        <w:t xml:space="preserve">Le </w:t>
      </w:r>
      <w:r w:rsidR="00EC4741" w:rsidRPr="00402F69">
        <w:rPr>
          <w:rFonts w:ascii="Arial" w:hAnsi="Arial" w:cs="Arial"/>
          <w:i/>
          <w:sz w:val="18"/>
          <w:szCs w:val="18"/>
        </w:rPr>
        <w:t xml:space="preserve">soumissionnaire </w:t>
      </w:r>
      <w:r w:rsidR="00D904A2" w:rsidRPr="00402F69">
        <w:rPr>
          <w:rFonts w:ascii="Arial" w:hAnsi="Arial" w:cs="Arial"/>
          <w:i/>
          <w:sz w:val="18"/>
          <w:szCs w:val="18"/>
        </w:rPr>
        <w:t>c</w:t>
      </w:r>
      <w:r w:rsidRPr="00402F69">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A66267C" w:rsidR="009B1CD0" w:rsidRPr="00402F69" w:rsidRDefault="009B1CD0" w:rsidP="009B45B9">
      <w:pPr>
        <w:tabs>
          <w:tab w:val="left" w:pos="576"/>
          <w:tab w:val="left" w:pos="851"/>
        </w:tabs>
        <w:jc w:val="both"/>
        <w:rPr>
          <w:rFonts w:ascii="Arial" w:hAnsi="Arial" w:cs="Arial"/>
          <w:i/>
          <w:sz w:val="18"/>
          <w:szCs w:val="18"/>
        </w:rPr>
      </w:pPr>
      <w:r w:rsidRPr="00402F69">
        <w:rPr>
          <w:rFonts w:ascii="Arial" w:hAnsi="Arial" w:cs="Arial"/>
        </w:rPr>
        <w:t xml:space="preserve">La durée du marché </w:t>
      </w:r>
      <w:r w:rsidR="00EC4741" w:rsidRPr="00402F69">
        <w:rPr>
          <w:rFonts w:ascii="Arial" w:hAnsi="Arial" w:cs="Arial"/>
        </w:rPr>
        <w:t>public</w:t>
      </w:r>
      <w:r w:rsidRPr="00402F69">
        <w:rPr>
          <w:rFonts w:ascii="Arial" w:hAnsi="Arial" w:cs="Arial"/>
        </w:rPr>
        <w:t xml:space="preserve"> est de </w:t>
      </w:r>
      <w:r w:rsidR="006B1E62" w:rsidRPr="00402F69">
        <w:rPr>
          <w:rFonts w:ascii="Arial" w:hAnsi="Arial" w:cs="Arial"/>
        </w:rPr>
        <w:t xml:space="preserve">12 </w:t>
      </w:r>
      <w:r w:rsidRPr="00402F69">
        <w:rPr>
          <w:rFonts w:ascii="Arial" w:hAnsi="Arial" w:cs="Arial"/>
        </w:rPr>
        <w:t>mois à compter de :</w:t>
      </w:r>
    </w:p>
    <w:p w14:paraId="6A34CAF1" w14:textId="708925BC" w:rsidR="009B1CD0" w:rsidRPr="00402F69" w:rsidRDefault="00EC4741" w:rsidP="009B45B9">
      <w:pPr>
        <w:tabs>
          <w:tab w:val="left" w:pos="851"/>
        </w:tabs>
        <w:spacing w:before="120"/>
        <w:ind w:left="567"/>
        <w:jc w:val="both"/>
        <w:rPr>
          <w:rFonts w:ascii="Arial" w:hAnsi="Arial" w:cs="Arial"/>
        </w:rPr>
      </w:pPr>
      <w:r w:rsidRPr="00402F69">
        <w:rPr>
          <w:rFonts w:ascii="Arial" w:hAnsi="Arial" w:cs="Arial"/>
        </w:rPr>
        <w:tab/>
      </w:r>
      <w:r w:rsidR="00844DAA" w:rsidRPr="00402F69">
        <w:rPr>
          <w:rFonts w:ascii="Arial" w:hAnsi="Arial" w:cs="Arial"/>
        </w:rPr>
        <w:tab/>
      </w:r>
      <w:r w:rsidR="006B1E62" w:rsidRPr="00402F69">
        <w:rPr>
          <w:rFonts w:ascii="Arial" w:hAnsi="Arial" w:cs="Arial"/>
        </w:rPr>
        <w:fldChar w:fldCharType="begin">
          <w:ffData>
            <w:name w:val=""/>
            <w:enabled/>
            <w:calcOnExit w:val="0"/>
            <w:checkBox>
              <w:size w:val="20"/>
              <w:default w:val="1"/>
            </w:checkBox>
          </w:ffData>
        </w:fldChar>
      </w:r>
      <w:r w:rsidR="006B1E62"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6B1E62" w:rsidRPr="00402F69">
        <w:rPr>
          <w:rFonts w:ascii="Arial" w:hAnsi="Arial" w:cs="Arial"/>
        </w:rPr>
        <w:fldChar w:fldCharType="end"/>
      </w:r>
      <w:r w:rsidR="009B1CD0" w:rsidRPr="00402F69">
        <w:rPr>
          <w:rFonts w:ascii="Arial" w:hAnsi="Arial" w:cs="Arial"/>
        </w:rPr>
        <w:tab/>
      </w:r>
      <w:proofErr w:type="gramStart"/>
      <w:r w:rsidR="009B1CD0" w:rsidRPr="00402F69">
        <w:rPr>
          <w:rFonts w:ascii="Arial" w:hAnsi="Arial" w:cs="Arial"/>
        </w:rPr>
        <w:t>la</w:t>
      </w:r>
      <w:proofErr w:type="gramEnd"/>
      <w:r w:rsidR="009B1CD0" w:rsidRPr="00402F69">
        <w:rPr>
          <w:rFonts w:ascii="Arial" w:hAnsi="Arial" w:cs="Arial"/>
        </w:rPr>
        <w:t xml:space="preserve"> date de notification </w:t>
      </w:r>
      <w:r w:rsidR="009B1CD0" w:rsidRPr="00402F69">
        <w:rPr>
          <w:rFonts w:ascii="Arial" w:hAnsi="Arial" w:cs="Arial"/>
          <w:lang w:eastAsia="fr-FR" w:bidi="ml"/>
        </w:rPr>
        <w:t xml:space="preserve">du marché </w:t>
      </w:r>
      <w:r w:rsidRPr="00402F69">
        <w:rPr>
          <w:rFonts w:ascii="Arial" w:hAnsi="Arial" w:cs="Arial"/>
          <w:lang w:eastAsia="fr-FR" w:bidi="ml"/>
        </w:rPr>
        <w:t>public</w:t>
      </w:r>
      <w:r w:rsidRPr="00402F69">
        <w:rPr>
          <w:rFonts w:ascii="Arial" w:hAnsi="Arial" w:cs="Arial"/>
        </w:rPr>
        <w:t>.</w:t>
      </w:r>
    </w:p>
    <w:p w14:paraId="2AC8E440" w14:textId="77777777" w:rsidR="00EC4741" w:rsidRPr="00402F69" w:rsidRDefault="00EC4741" w:rsidP="00EC4741">
      <w:pPr>
        <w:tabs>
          <w:tab w:val="left" w:pos="851"/>
        </w:tabs>
        <w:spacing w:before="120"/>
        <w:ind w:left="567"/>
        <w:jc w:val="both"/>
        <w:rPr>
          <w:rFonts w:ascii="Arial" w:hAnsi="Arial" w:cs="Arial"/>
        </w:rPr>
      </w:pPr>
      <w:r w:rsidRPr="00402F69">
        <w:rPr>
          <w:rFonts w:ascii="Arial" w:hAnsi="Arial" w:cs="Arial"/>
        </w:rPr>
        <w:tab/>
      </w:r>
      <w:r w:rsidRPr="00402F69">
        <w:rPr>
          <w:rFonts w:ascii="Arial" w:hAnsi="Arial" w:cs="Arial"/>
        </w:rPr>
        <w:tab/>
      </w:r>
      <w:r w:rsidRPr="00402F69">
        <w:rPr>
          <w:rFonts w:ascii="Arial" w:hAnsi="Arial" w:cs="Arial"/>
        </w:rPr>
        <w:fldChar w:fldCharType="begin">
          <w:ffData>
            <w:name w:val=""/>
            <w:enabled/>
            <w:calcOnExit w:val="0"/>
            <w:checkBox>
              <w:size w:val="20"/>
              <w:default w:val="0"/>
            </w:checkBox>
          </w:ffData>
        </w:fldChar>
      </w:r>
      <w:r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Pr="00402F69">
        <w:rPr>
          <w:rFonts w:ascii="Arial" w:hAnsi="Arial" w:cs="Arial"/>
        </w:rPr>
        <w:fldChar w:fldCharType="end"/>
      </w:r>
      <w:r w:rsidRPr="00402F69">
        <w:rPr>
          <w:rFonts w:ascii="Arial" w:hAnsi="Arial" w:cs="Arial"/>
        </w:rPr>
        <w:tab/>
      </w:r>
      <w:proofErr w:type="gramStart"/>
      <w:r w:rsidRPr="00402F69">
        <w:rPr>
          <w:rFonts w:ascii="Arial" w:hAnsi="Arial" w:cs="Arial"/>
        </w:rPr>
        <w:t>la</w:t>
      </w:r>
      <w:proofErr w:type="gramEnd"/>
      <w:r w:rsidRPr="00402F69">
        <w:rPr>
          <w:rFonts w:ascii="Arial" w:hAnsi="Arial" w:cs="Arial"/>
        </w:rPr>
        <w:t xml:space="preserve"> date de début d’exécution indiquée dans les pièces particulières du marché public, lorsqu’elle </w:t>
      </w:r>
    </w:p>
    <w:p w14:paraId="4863016A" w14:textId="64D57D4E" w:rsidR="00EC4741" w:rsidRPr="00402F69" w:rsidRDefault="00EC4741" w:rsidP="00EC4741">
      <w:pPr>
        <w:tabs>
          <w:tab w:val="left" w:pos="851"/>
        </w:tabs>
        <w:spacing w:before="120"/>
        <w:ind w:left="567"/>
        <w:jc w:val="both"/>
        <w:rPr>
          <w:rFonts w:ascii="Arial" w:hAnsi="Arial" w:cs="Arial"/>
        </w:rPr>
      </w:pPr>
      <w:r w:rsidRPr="00402F69">
        <w:rPr>
          <w:rFonts w:ascii="Arial" w:hAnsi="Arial" w:cs="Arial"/>
        </w:rPr>
        <w:tab/>
      </w:r>
      <w:r w:rsidRPr="00402F69">
        <w:rPr>
          <w:rFonts w:ascii="Arial" w:hAnsi="Arial" w:cs="Arial"/>
        </w:rPr>
        <w:tab/>
      </w:r>
      <w:r w:rsidRPr="00402F69">
        <w:rPr>
          <w:rFonts w:ascii="Arial" w:hAnsi="Arial" w:cs="Arial"/>
        </w:rPr>
        <w:tab/>
      </w:r>
      <w:proofErr w:type="gramStart"/>
      <w:r w:rsidRPr="00402F69">
        <w:rPr>
          <w:rFonts w:ascii="Arial" w:hAnsi="Arial" w:cs="Arial"/>
        </w:rPr>
        <w:t>est</w:t>
      </w:r>
      <w:proofErr w:type="gramEnd"/>
      <w:r w:rsidRPr="00402F69">
        <w:rPr>
          <w:rFonts w:ascii="Arial" w:hAnsi="Arial" w:cs="Arial"/>
        </w:rPr>
        <w:t xml:space="preserve"> postérieure à la date de notification du marché public.</w:t>
      </w:r>
    </w:p>
    <w:p w14:paraId="6A34CAF2" w14:textId="139B2252" w:rsidR="009B1CD0" w:rsidRPr="00402F69" w:rsidRDefault="00844DAA" w:rsidP="00402F69">
      <w:pPr>
        <w:tabs>
          <w:tab w:val="left" w:pos="851"/>
        </w:tabs>
        <w:spacing w:before="120"/>
        <w:ind w:left="851"/>
        <w:jc w:val="both"/>
        <w:rPr>
          <w:rFonts w:ascii="Arial" w:hAnsi="Arial" w:cs="Arial"/>
          <w:color w:val="0000FF"/>
          <w:lang w:eastAsia="fr-FR" w:bidi="ml"/>
        </w:rPr>
      </w:pPr>
      <w:r w:rsidRPr="00402F69">
        <w:rPr>
          <w:rFonts w:ascii="Arial" w:hAnsi="Arial" w:cs="Arial"/>
        </w:rPr>
        <w:tab/>
      </w:r>
      <w:r w:rsidR="007D7A65" w:rsidRPr="00402F69">
        <w:rPr>
          <w:rFonts w:ascii="Arial" w:hAnsi="Arial" w:cs="Arial"/>
        </w:rPr>
        <w:fldChar w:fldCharType="begin">
          <w:ffData>
            <w:name w:val=""/>
            <w:enabled/>
            <w:calcOnExit w:val="0"/>
            <w:checkBox>
              <w:size w:val="20"/>
              <w:default w:val="0"/>
            </w:checkBox>
          </w:ffData>
        </w:fldChar>
      </w:r>
      <w:r w:rsidR="007D7A65"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7D7A65" w:rsidRPr="00402F69">
        <w:rPr>
          <w:rFonts w:ascii="Arial" w:hAnsi="Arial" w:cs="Arial"/>
        </w:rPr>
        <w:fldChar w:fldCharType="end"/>
      </w:r>
      <w:r w:rsidR="00EC4741" w:rsidRPr="00402F69">
        <w:rPr>
          <w:rFonts w:ascii="Arial" w:hAnsi="Arial" w:cs="Arial"/>
        </w:rPr>
        <w:tab/>
      </w:r>
      <w:proofErr w:type="gramStart"/>
      <w:r w:rsidR="009737B4" w:rsidRPr="00402F69">
        <w:rPr>
          <w:rFonts w:ascii="Arial" w:hAnsi="Arial" w:cs="Arial"/>
        </w:rPr>
        <w:t>la</w:t>
      </w:r>
      <w:proofErr w:type="gramEnd"/>
      <w:r w:rsidR="009737B4" w:rsidRPr="00402F69">
        <w:rPr>
          <w:rFonts w:ascii="Arial" w:hAnsi="Arial" w:cs="Arial"/>
        </w:rPr>
        <w:t xml:space="preserve"> date de notification </w:t>
      </w:r>
      <w:r w:rsidR="009737B4" w:rsidRPr="00402F69">
        <w:rPr>
          <w:rFonts w:ascii="Arial" w:hAnsi="Arial" w:cs="Arial"/>
          <w:lang w:eastAsia="fr-FR" w:bidi="ml"/>
        </w:rPr>
        <w:t xml:space="preserve">du premier </w:t>
      </w:r>
      <w:r w:rsidR="009B1CD0" w:rsidRPr="00402F69">
        <w:rPr>
          <w:rFonts w:ascii="Arial" w:hAnsi="Arial" w:cs="Arial"/>
          <w:lang w:eastAsia="fr-FR" w:bidi="ml"/>
        </w:rPr>
        <w:t>ordre de service </w:t>
      </w:r>
      <w:r w:rsidR="009737B4" w:rsidRPr="00402F69">
        <w:rPr>
          <w:rFonts w:ascii="Arial" w:hAnsi="Arial" w:cs="Arial"/>
          <w:lang w:eastAsia="fr-FR" w:bidi="ml"/>
        </w:rPr>
        <w:t>/ du premier bon de commande</w:t>
      </w:r>
    </w:p>
    <w:p w14:paraId="6A34CAF3" w14:textId="4D1555F2" w:rsidR="009B1CD0" w:rsidRPr="00402F69" w:rsidRDefault="00844DAA" w:rsidP="00EC4741">
      <w:pPr>
        <w:tabs>
          <w:tab w:val="left" w:pos="851"/>
        </w:tabs>
        <w:spacing w:before="120"/>
        <w:ind w:left="1134" w:hanging="567"/>
        <w:jc w:val="both"/>
        <w:rPr>
          <w:rFonts w:ascii="Arial" w:hAnsi="Arial" w:cs="Arial"/>
          <w:b/>
        </w:rPr>
      </w:pPr>
      <w:r w:rsidRPr="00402F69">
        <w:rPr>
          <w:rFonts w:ascii="Arial" w:hAnsi="Arial" w:cs="Arial"/>
        </w:rPr>
        <w:tab/>
      </w:r>
      <w:r w:rsidR="00EC4741" w:rsidRPr="00402F69">
        <w:rPr>
          <w:rFonts w:ascii="Arial" w:hAnsi="Arial" w:cs="Arial"/>
        </w:rPr>
        <w:tab/>
      </w:r>
    </w:p>
    <w:p w14:paraId="6A34CAF4" w14:textId="77777777" w:rsidR="009B1CD0" w:rsidRPr="00402F69" w:rsidRDefault="009B1CD0" w:rsidP="009B45B9">
      <w:pPr>
        <w:tabs>
          <w:tab w:val="left" w:pos="426"/>
          <w:tab w:val="left" w:pos="851"/>
        </w:tabs>
        <w:jc w:val="both"/>
        <w:rPr>
          <w:rFonts w:ascii="Arial" w:hAnsi="Arial" w:cs="Arial"/>
          <w:b/>
        </w:rPr>
      </w:pPr>
    </w:p>
    <w:p w14:paraId="6A34CAF5" w14:textId="54831C39" w:rsidR="009B1CD0" w:rsidRPr="00402F69" w:rsidRDefault="009B1CD0" w:rsidP="009B45B9">
      <w:pPr>
        <w:pStyle w:val="fcasegauche"/>
        <w:tabs>
          <w:tab w:val="left" w:pos="426"/>
          <w:tab w:val="left" w:pos="851"/>
        </w:tabs>
        <w:spacing w:after="0"/>
        <w:ind w:left="0" w:firstLine="0"/>
        <w:jc w:val="left"/>
        <w:rPr>
          <w:rFonts w:ascii="Arial" w:hAnsi="Arial" w:cs="Arial"/>
          <w:i/>
          <w:sz w:val="18"/>
          <w:szCs w:val="18"/>
        </w:rPr>
      </w:pPr>
      <w:r w:rsidRPr="00402F69">
        <w:rPr>
          <w:rFonts w:ascii="Arial" w:hAnsi="Arial" w:cs="Arial"/>
        </w:rPr>
        <w:t xml:space="preserve">Le marché </w:t>
      </w:r>
      <w:r w:rsidR="00EC4741" w:rsidRPr="00402F69">
        <w:rPr>
          <w:rFonts w:ascii="Arial" w:hAnsi="Arial" w:cs="Arial"/>
        </w:rPr>
        <w:t>public</w:t>
      </w:r>
      <w:r w:rsidRPr="00402F69">
        <w:rPr>
          <w:rFonts w:ascii="Arial" w:hAnsi="Arial" w:cs="Arial"/>
        </w:rPr>
        <w:t xml:space="preserve"> est reconductible :</w:t>
      </w:r>
      <w:r w:rsidRPr="00402F69">
        <w:rPr>
          <w:rFonts w:ascii="Arial" w:hAnsi="Arial" w:cs="Arial"/>
        </w:rPr>
        <w:tab/>
      </w:r>
      <w:r w:rsidRPr="00402F69">
        <w:rPr>
          <w:rFonts w:ascii="Arial" w:hAnsi="Arial" w:cs="Arial"/>
        </w:rPr>
        <w:tab/>
      </w:r>
      <w:r w:rsidR="006B1E62" w:rsidRPr="00402F69">
        <w:rPr>
          <w:rFonts w:ascii="Arial" w:hAnsi="Arial" w:cs="Arial"/>
        </w:rPr>
        <w:fldChar w:fldCharType="begin">
          <w:ffData>
            <w:name w:val=""/>
            <w:enabled/>
            <w:calcOnExit w:val="0"/>
            <w:checkBox>
              <w:size w:val="20"/>
              <w:default w:val="1"/>
            </w:checkBox>
          </w:ffData>
        </w:fldChar>
      </w:r>
      <w:r w:rsidR="006B1E62"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6B1E62" w:rsidRPr="00402F69">
        <w:rPr>
          <w:rFonts w:ascii="Arial" w:hAnsi="Arial" w:cs="Arial"/>
        </w:rPr>
        <w:fldChar w:fldCharType="end"/>
      </w:r>
      <w:r w:rsidR="00EC4741" w:rsidRPr="00402F69">
        <w:rPr>
          <w:rFonts w:ascii="Arial" w:hAnsi="Arial" w:cs="Arial"/>
        </w:rPr>
        <w:tab/>
        <w:t>OUI</w:t>
      </w:r>
      <w:r w:rsidRPr="00402F69">
        <w:rPr>
          <w:rFonts w:ascii="Arial" w:hAnsi="Arial" w:cs="Arial"/>
        </w:rPr>
        <w:tab/>
      </w:r>
      <w:r w:rsidRPr="00402F69">
        <w:rPr>
          <w:rFonts w:ascii="Arial" w:hAnsi="Arial" w:cs="Arial"/>
        </w:rPr>
        <w:tab/>
      </w:r>
      <w:r w:rsidRPr="00402F69">
        <w:rPr>
          <w:rFonts w:ascii="Arial" w:hAnsi="Arial" w:cs="Arial"/>
        </w:rPr>
        <w:tab/>
      </w:r>
      <w:r w:rsidR="007D7A65" w:rsidRPr="00402F69">
        <w:rPr>
          <w:rFonts w:ascii="Arial" w:hAnsi="Arial" w:cs="Arial"/>
        </w:rPr>
        <w:fldChar w:fldCharType="begin">
          <w:ffData>
            <w:name w:val=""/>
            <w:enabled/>
            <w:calcOnExit w:val="0"/>
            <w:checkBox>
              <w:size w:val="20"/>
              <w:default w:val="0"/>
            </w:checkBox>
          </w:ffData>
        </w:fldChar>
      </w:r>
      <w:r w:rsidR="007D7A65" w:rsidRPr="00402F69">
        <w:rPr>
          <w:rFonts w:ascii="Arial" w:hAnsi="Arial" w:cs="Arial"/>
        </w:rPr>
        <w:instrText xml:space="preserve"> FORMCHECKBOX </w:instrText>
      </w:r>
      <w:r w:rsidR="001D4E5C">
        <w:rPr>
          <w:rFonts w:ascii="Arial" w:hAnsi="Arial" w:cs="Arial"/>
        </w:rPr>
      </w:r>
      <w:r w:rsidR="001D4E5C">
        <w:rPr>
          <w:rFonts w:ascii="Arial" w:hAnsi="Arial" w:cs="Arial"/>
        </w:rPr>
        <w:fldChar w:fldCharType="separate"/>
      </w:r>
      <w:r w:rsidR="007D7A65" w:rsidRPr="00402F69">
        <w:rPr>
          <w:rFonts w:ascii="Arial" w:hAnsi="Arial" w:cs="Arial"/>
        </w:rPr>
        <w:fldChar w:fldCharType="end"/>
      </w:r>
      <w:r w:rsidR="00EC4741" w:rsidRPr="00402F69">
        <w:rPr>
          <w:rFonts w:ascii="Arial" w:hAnsi="Arial" w:cs="Arial"/>
        </w:rPr>
        <w:tab/>
        <w:t>NON</w:t>
      </w:r>
    </w:p>
    <w:p w14:paraId="6A34CAF9" w14:textId="2A842F36" w:rsidR="009B1CD0" w:rsidRPr="00402F69" w:rsidRDefault="009B1CD0" w:rsidP="009B45B9">
      <w:pPr>
        <w:numPr>
          <w:ilvl w:val="0"/>
          <w:numId w:val="3"/>
        </w:numPr>
        <w:tabs>
          <w:tab w:val="left" w:pos="426"/>
          <w:tab w:val="left" w:pos="851"/>
        </w:tabs>
        <w:spacing w:before="120"/>
        <w:ind w:left="924" w:hanging="357"/>
        <w:jc w:val="both"/>
        <w:rPr>
          <w:rFonts w:ascii="Arial" w:hAnsi="Arial" w:cs="Arial"/>
        </w:rPr>
      </w:pPr>
      <w:r w:rsidRPr="00402F69">
        <w:rPr>
          <w:rFonts w:ascii="Arial" w:hAnsi="Arial" w:cs="Arial"/>
        </w:rPr>
        <w:t>Nombre de reconduction</w:t>
      </w:r>
      <w:r w:rsidR="00EC4741" w:rsidRPr="00402F69">
        <w:rPr>
          <w:rFonts w:ascii="Arial" w:hAnsi="Arial" w:cs="Arial"/>
        </w:rPr>
        <w:t>(</w:t>
      </w:r>
      <w:r w:rsidRPr="00402F69">
        <w:rPr>
          <w:rFonts w:ascii="Arial" w:hAnsi="Arial" w:cs="Arial"/>
        </w:rPr>
        <w:t>s</w:t>
      </w:r>
      <w:r w:rsidR="00EC4741" w:rsidRPr="00402F69">
        <w:rPr>
          <w:rFonts w:ascii="Arial" w:hAnsi="Arial" w:cs="Arial"/>
        </w:rPr>
        <w:t>)</w:t>
      </w:r>
      <w:r w:rsidRPr="00402F69">
        <w:rPr>
          <w:rFonts w:ascii="Arial" w:hAnsi="Arial" w:cs="Arial"/>
        </w:rPr>
        <w:t xml:space="preserve"> : </w:t>
      </w:r>
      <w:r w:rsidR="006B1E62" w:rsidRPr="00402F69">
        <w:rPr>
          <w:rFonts w:ascii="Arial" w:hAnsi="Arial" w:cs="Arial"/>
        </w:rPr>
        <w:t>3</w:t>
      </w:r>
    </w:p>
    <w:p w14:paraId="6A34CAFA" w14:textId="08674C01" w:rsidR="009B1CD0" w:rsidRPr="00402F69" w:rsidRDefault="009B1CD0" w:rsidP="009B45B9">
      <w:pPr>
        <w:numPr>
          <w:ilvl w:val="0"/>
          <w:numId w:val="3"/>
        </w:numPr>
        <w:tabs>
          <w:tab w:val="left" w:pos="426"/>
          <w:tab w:val="left" w:pos="851"/>
        </w:tabs>
        <w:spacing w:before="120"/>
        <w:ind w:left="924" w:hanging="357"/>
        <w:jc w:val="both"/>
        <w:rPr>
          <w:rFonts w:ascii="Arial" w:hAnsi="Arial" w:cs="Arial"/>
          <w:b/>
        </w:rPr>
      </w:pPr>
      <w:r w:rsidRPr="00402F69">
        <w:rPr>
          <w:rFonts w:ascii="Arial" w:hAnsi="Arial" w:cs="Arial"/>
        </w:rPr>
        <w:t>Durée de</w:t>
      </w:r>
      <w:r w:rsidR="00B86CA7" w:rsidRPr="00402F69">
        <w:rPr>
          <w:rFonts w:ascii="Arial" w:hAnsi="Arial" w:cs="Arial"/>
        </w:rPr>
        <w:t xml:space="preserve"> la (de</w:t>
      </w:r>
      <w:r w:rsidR="00EC4741" w:rsidRPr="00402F69">
        <w:rPr>
          <w:rFonts w:ascii="Arial" w:hAnsi="Arial" w:cs="Arial"/>
        </w:rPr>
        <w:t>s</w:t>
      </w:r>
      <w:r w:rsidR="00B86CA7" w:rsidRPr="00402F69">
        <w:rPr>
          <w:rFonts w:ascii="Arial" w:hAnsi="Arial" w:cs="Arial"/>
        </w:rPr>
        <w:t>)</w:t>
      </w:r>
      <w:r w:rsidR="00EC4741" w:rsidRPr="00402F69">
        <w:rPr>
          <w:rFonts w:ascii="Arial" w:hAnsi="Arial" w:cs="Arial"/>
        </w:rPr>
        <w:t xml:space="preserve"> période</w:t>
      </w:r>
      <w:r w:rsidR="00B86CA7" w:rsidRPr="00402F69">
        <w:rPr>
          <w:rFonts w:ascii="Arial" w:hAnsi="Arial" w:cs="Arial"/>
        </w:rPr>
        <w:t>(</w:t>
      </w:r>
      <w:r w:rsidR="00EC4741" w:rsidRPr="00402F69">
        <w:rPr>
          <w:rFonts w:ascii="Arial" w:hAnsi="Arial" w:cs="Arial"/>
        </w:rPr>
        <w:t>s</w:t>
      </w:r>
      <w:r w:rsidR="00B86CA7" w:rsidRPr="00402F69">
        <w:rPr>
          <w:rFonts w:ascii="Arial" w:hAnsi="Arial" w:cs="Arial"/>
        </w:rPr>
        <w:t>)</w:t>
      </w:r>
      <w:r w:rsidR="00EC4741" w:rsidRPr="00402F69">
        <w:rPr>
          <w:rFonts w:ascii="Arial" w:hAnsi="Arial" w:cs="Arial"/>
        </w:rPr>
        <w:t xml:space="preserve"> de </w:t>
      </w:r>
      <w:r w:rsidRPr="00402F69">
        <w:rPr>
          <w:rFonts w:ascii="Arial" w:hAnsi="Arial" w:cs="Arial"/>
        </w:rPr>
        <w:t xml:space="preserve">reconduction : </w:t>
      </w:r>
      <w:r w:rsidR="006B1E62" w:rsidRPr="00402F69">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402F69" w:rsidRDefault="00AE1C9C" w:rsidP="00AE1C9C">
      <w:pPr>
        <w:tabs>
          <w:tab w:val="left" w:pos="426"/>
        </w:tabs>
        <w:suppressAutoHyphens w:val="0"/>
        <w:jc w:val="both"/>
        <w:rPr>
          <w:rFonts w:ascii="Arial" w:hAnsi="Arial" w:cs="Arial"/>
          <w:lang w:eastAsia="fr-FR" w:bidi="ml"/>
        </w:rPr>
      </w:pPr>
    </w:p>
    <w:p w14:paraId="6A34CAFF" w14:textId="141BCFF9" w:rsidR="00AE1C9C" w:rsidRPr="00402F69" w:rsidRDefault="00AE1C9C" w:rsidP="00AE1C9C">
      <w:pPr>
        <w:tabs>
          <w:tab w:val="left" w:pos="426"/>
        </w:tabs>
        <w:suppressAutoHyphens w:val="0"/>
        <w:jc w:val="both"/>
        <w:rPr>
          <w:rFonts w:ascii="Arial" w:hAnsi="Arial" w:cs="Arial"/>
          <w:b/>
          <w:bCs/>
          <w:lang w:eastAsia="fr-FR" w:bidi="ml"/>
        </w:rPr>
      </w:pPr>
      <w:r w:rsidRPr="00402F69">
        <w:rPr>
          <w:rFonts w:ascii="Arial" w:hAnsi="Arial" w:cs="Arial"/>
          <w:lang w:eastAsia="fr-FR" w:bidi="ml"/>
        </w:rPr>
        <w:t>Le présent engagement me lie pour le délai de validité des offres indiqué dans l</w:t>
      </w:r>
      <w:r w:rsidR="006B1E62" w:rsidRPr="00402F69">
        <w:rPr>
          <w:rFonts w:ascii="Arial" w:hAnsi="Arial" w:cs="Arial"/>
          <w:lang w:eastAsia="fr-FR" w:bidi="ml"/>
        </w:rPr>
        <w:t>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4E5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D4E5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2511774C" w:rsidR="005A5FCD" w:rsidRDefault="005A5FCD" w:rsidP="005A5FCD">
      <w:pPr>
        <w:tabs>
          <w:tab w:val="left" w:pos="851"/>
        </w:tabs>
        <w:jc w:val="both"/>
        <w:rPr>
          <w:rFonts w:ascii="Arial" w:hAnsi="Arial" w:cs="Arial"/>
          <w:b/>
          <w:bCs/>
          <w:color w:val="0070C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9" w:history="1">
        <w:r w:rsidR="006B1E62" w:rsidRPr="001D5622">
          <w:rPr>
            <w:rStyle w:val="Lienhypertexte"/>
            <w:rFonts w:ascii="Arial" w:hAnsi="Arial" w:cs="Arial"/>
            <w:b/>
            <w:bCs/>
          </w:rPr>
          <w:t>sandra.zebut@efs.sante.fr</w:t>
        </w:r>
      </w:hyperlink>
    </w:p>
    <w:p w14:paraId="2A31D1A2" w14:textId="77777777" w:rsidR="006B1E62" w:rsidRPr="006E639A" w:rsidRDefault="006B1E62" w:rsidP="005A5FCD">
      <w:pPr>
        <w:tabs>
          <w:tab w:val="left" w:pos="851"/>
        </w:tabs>
        <w:jc w:val="both"/>
        <w:rPr>
          <w:rFonts w:ascii="Arial" w:hAnsi="Arial" w:cs="Arial"/>
          <w:b/>
          <w:bCs/>
          <w:color w:val="FF0000"/>
        </w:rPr>
      </w:pP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41C9EFEA" w14:textId="77777777" w:rsidR="00DB2857" w:rsidRPr="00402F69" w:rsidRDefault="00DB2857" w:rsidP="00DB2857">
      <w:pPr>
        <w:jc w:val="center"/>
        <w:rPr>
          <w:rFonts w:ascii="Arial" w:hAnsi="Arial" w:cs="Arial"/>
          <w:b/>
          <w:caps/>
          <w:szCs w:val="18"/>
          <w:lang w:eastAsia="en-US"/>
        </w:rPr>
      </w:pPr>
      <w:r w:rsidRPr="00402F69">
        <w:rPr>
          <w:rFonts w:ascii="Arial" w:hAnsi="Arial" w:cs="Arial"/>
          <w:b/>
          <w:caps/>
          <w:szCs w:val="18"/>
        </w:rPr>
        <w:t xml:space="preserve">Etablissement Français du Sang </w:t>
      </w:r>
    </w:p>
    <w:p w14:paraId="7B05C08A" w14:textId="6C5460E8" w:rsidR="00DB2857" w:rsidRPr="00402F69" w:rsidRDefault="00DB2857" w:rsidP="00DB2857">
      <w:pPr>
        <w:jc w:val="center"/>
        <w:rPr>
          <w:rFonts w:ascii="Arial" w:hAnsi="Arial" w:cs="Arial"/>
          <w:b/>
          <w:caps/>
          <w:szCs w:val="18"/>
        </w:rPr>
      </w:pPr>
      <w:r w:rsidRPr="00402F69">
        <w:rPr>
          <w:rFonts w:ascii="Arial" w:hAnsi="Arial" w:cs="Arial"/>
          <w:b/>
          <w:caps/>
          <w:szCs w:val="18"/>
        </w:rPr>
        <w:t xml:space="preserve">MARTINIQUE </w:t>
      </w:r>
    </w:p>
    <w:p w14:paraId="26B87ADA" w14:textId="77777777" w:rsidR="00DB2857" w:rsidRPr="00402F69" w:rsidRDefault="00DB2857" w:rsidP="00DB2857">
      <w:pPr>
        <w:jc w:val="center"/>
        <w:rPr>
          <w:rFonts w:ascii="Arial" w:hAnsi="Arial" w:cs="Arial"/>
          <w:b/>
          <w:caps/>
          <w:szCs w:val="18"/>
        </w:rPr>
      </w:pPr>
      <w:r w:rsidRPr="00402F69">
        <w:rPr>
          <w:rFonts w:ascii="Arial" w:hAnsi="Arial" w:cs="Arial"/>
          <w:b/>
          <w:szCs w:val="18"/>
        </w:rPr>
        <w:t>Site De Fort de France</w:t>
      </w:r>
    </w:p>
    <w:p w14:paraId="0E4DB578" w14:textId="77777777" w:rsidR="00DB2857" w:rsidRPr="00402F69" w:rsidRDefault="00DB2857" w:rsidP="00DB2857">
      <w:pPr>
        <w:jc w:val="center"/>
        <w:rPr>
          <w:rFonts w:ascii="Arial" w:hAnsi="Arial" w:cs="Arial"/>
          <w:b/>
          <w:szCs w:val="18"/>
        </w:rPr>
      </w:pPr>
      <w:r w:rsidRPr="00402F69">
        <w:rPr>
          <w:rFonts w:ascii="Arial" w:hAnsi="Arial" w:cs="Arial"/>
          <w:b/>
          <w:szCs w:val="18"/>
          <w:shd w:val="clear" w:color="auto" w:fill="FDFDFD"/>
        </w:rPr>
        <w:t>Rue du Coup de Main - CS40511 - 97206 Fort-de-France</w:t>
      </w:r>
      <w:r w:rsidRPr="00402F69">
        <w:rPr>
          <w:rFonts w:ascii="Arial" w:hAnsi="Arial" w:cs="Arial"/>
          <w:b/>
          <w:szCs w:val="18"/>
        </w:rPr>
        <w:t xml:space="preserve"> </w:t>
      </w: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7F" w14:textId="2A1A577B" w:rsidR="00EA4CE6" w:rsidRPr="00B86CA7" w:rsidRDefault="00EA4CE6" w:rsidP="00EA4CE6">
      <w:pPr>
        <w:pStyle w:val="En-tte"/>
        <w:numPr>
          <w:ilvl w:val="0"/>
          <w:numId w:val="2"/>
        </w:numPr>
        <w:tabs>
          <w:tab w:val="clear" w:pos="4536"/>
          <w:tab w:val="clear" w:pos="9072"/>
        </w:tabs>
        <w:jc w:val="center"/>
        <w:rPr>
          <w:rFonts w:ascii="Arial" w:hAnsi="Arial" w:cs="Arial"/>
          <w:color w:val="0000FF"/>
          <w:lang w:bidi="ml"/>
        </w:rPr>
      </w:pPr>
      <w:r w:rsidRPr="00B86CA7">
        <w:rPr>
          <w:rFonts w:ascii="Arial" w:hAnsi="Arial" w:cs="Arial"/>
          <w:color w:val="0000FF"/>
          <w:lang w:bidi="ml"/>
        </w:rPr>
        <w:t xml:space="preserve"> </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D" w14:textId="3EF101E5" w:rsidR="00EA4CE6" w:rsidRPr="00402F69" w:rsidRDefault="00EA4CE6" w:rsidP="00EA4CE6">
      <w:pPr>
        <w:suppressAutoHyphens w:val="0"/>
        <w:jc w:val="center"/>
        <w:rPr>
          <w:rFonts w:ascii="Arial" w:hAnsi="Arial" w:cs="Arial"/>
          <w:lang w:eastAsia="fr-FR" w:bidi="ml"/>
        </w:rPr>
      </w:pPr>
      <w:r w:rsidRPr="00402F69">
        <w:rPr>
          <w:rFonts w:ascii="Arial" w:hAnsi="Arial" w:cs="Arial"/>
          <w:lang w:eastAsia="fr-FR" w:bidi="ml"/>
        </w:rPr>
        <w:t>Monsieur le Directeur de l’</w:t>
      </w:r>
      <w:r w:rsidR="00927397" w:rsidRPr="00402F69">
        <w:rPr>
          <w:rFonts w:ascii="Arial" w:hAnsi="Arial" w:cs="Arial"/>
          <w:lang w:eastAsia="fr-FR" w:bidi="ml"/>
        </w:rPr>
        <w:t>Établissement</w:t>
      </w:r>
      <w:r w:rsidRPr="00402F69">
        <w:rPr>
          <w:rFonts w:ascii="Arial" w:hAnsi="Arial" w:cs="Arial"/>
          <w:lang w:eastAsia="fr-FR" w:bidi="ml"/>
        </w:rPr>
        <w:t xml:space="preserve"> de </w:t>
      </w:r>
      <w:r w:rsidR="00DB2857" w:rsidRPr="00402F69">
        <w:rPr>
          <w:rFonts w:ascii="Arial" w:hAnsi="Arial" w:cs="Arial"/>
          <w:lang w:eastAsia="fr-FR" w:bidi="ml"/>
        </w:rPr>
        <w:t>Martinique</w:t>
      </w:r>
    </w:p>
    <w:p w14:paraId="10C3B485" w14:textId="68F3CEE0" w:rsidR="00DB2857" w:rsidRPr="00402F69" w:rsidRDefault="00DB2857" w:rsidP="00EA4CE6">
      <w:pPr>
        <w:suppressAutoHyphens w:val="0"/>
        <w:jc w:val="center"/>
        <w:rPr>
          <w:rFonts w:ascii="Arial" w:hAnsi="Arial" w:cs="Arial"/>
          <w:lang w:eastAsia="fr-FR" w:bidi="ml"/>
        </w:rPr>
      </w:pPr>
      <w:r w:rsidRPr="00402F69">
        <w:rPr>
          <w:rFonts w:ascii="Arial" w:hAnsi="Arial" w:cs="Arial"/>
          <w:lang w:eastAsia="fr-FR" w:bidi="ml"/>
        </w:rPr>
        <w:t>Monsieur Stéphane BEGUE</w:t>
      </w:r>
    </w:p>
    <w:p w14:paraId="0AF14C0A" w14:textId="77777777" w:rsidR="00DB2857" w:rsidRPr="00402F69" w:rsidRDefault="00DB2857" w:rsidP="00EA4CE6">
      <w:pPr>
        <w:suppressAutoHyphens w:val="0"/>
        <w:jc w:val="center"/>
        <w:rPr>
          <w:rFonts w:ascii="Arial" w:hAnsi="Arial" w:cs="Arial"/>
          <w:lang w:eastAsia="fr-FR" w:bidi="ml"/>
        </w:rPr>
      </w:pPr>
    </w:p>
    <w:p w14:paraId="53D3BF86" w14:textId="77777777" w:rsidR="00DB2857" w:rsidRPr="00402F69" w:rsidRDefault="00DB2857" w:rsidP="00DB2857">
      <w:pPr>
        <w:jc w:val="center"/>
        <w:rPr>
          <w:rFonts w:ascii="Arial" w:hAnsi="Arial" w:cs="Arial"/>
          <w:b/>
          <w:caps/>
          <w:lang w:eastAsia="en-US"/>
        </w:rPr>
      </w:pPr>
      <w:r w:rsidRPr="00402F69">
        <w:rPr>
          <w:rFonts w:ascii="Arial" w:hAnsi="Arial" w:cs="Arial"/>
          <w:b/>
          <w:caps/>
        </w:rPr>
        <w:t xml:space="preserve">Etablissement Français du Sang </w:t>
      </w:r>
    </w:p>
    <w:p w14:paraId="7D6754AA" w14:textId="77777777" w:rsidR="00DB2857" w:rsidRPr="00402F69" w:rsidRDefault="00DB2857" w:rsidP="00DB2857">
      <w:pPr>
        <w:jc w:val="center"/>
        <w:rPr>
          <w:rFonts w:ascii="Arial" w:hAnsi="Arial" w:cs="Arial"/>
          <w:b/>
          <w:caps/>
        </w:rPr>
      </w:pPr>
      <w:r w:rsidRPr="00402F69">
        <w:rPr>
          <w:rFonts w:ascii="Arial" w:hAnsi="Arial" w:cs="Arial"/>
          <w:b/>
          <w:caps/>
        </w:rPr>
        <w:t xml:space="preserve">MARTINIQUE </w:t>
      </w:r>
    </w:p>
    <w:p w14:paraId="0027E790" w14:textId="77777777" w:rsidR="00DB2857" w:rsidRPr="00402F69" w:rsidRDefault="00DB2857" w:rsidP="00DB2857">
      <w:pPr>
        <w:jc w:val="center"/>
        <w:rPr>
          <w:rFonts w:ascii="Arial" w:hAnsi="Arial" w:cs="Arial"/>
          <w:b/>
          <w:caps/>
        </w:rPr>
      </w:pPr>
      <w:r w:rsidRPr="00402F69">
        <w:rPr>
          <w:rFonts w:ascii="Arial" w:hAnsi="Arial" w:cs="Arial"/>
          <w:b/>
        </w:rPr>
        <w:t>Site De Fort de France</w:t>
      </w:r>
    </w:p>
    <w:p w14:paraId="15EB1EB6" w14:textId="77777777" w:rsidR="00DB2857" w:rsidRPr="00402F69" w:rsidRDefault="00DB2857" w:rsidP="00DB2857">
      <w:pPr>
        <w:jc w:val="center"/>
        <w:rPr>
          <w:rFonts w:ascii="Arial" w:hAnsi="Arial" w:cs="Arial"/>
          <w:b/>
        </w:rPr>
      </w:pPr>
      <w:r w:rsidRPr="00402F69">
        <w:rPr>
          <w:rFonts w:ascii="Arial" w:hAnsi="Arial" w:cs="Arial"/>
          <w:b/>
          <w:shd w:val="clear" w:color="auto" w:fill="FDFDFD"/>
        </w:rPr>
        <w:t>Rue du Coup de Main - CS40511 - 97206 Fort-de-France</w:t>
      </w:r>
      <w:r w:rsidRPr="00402F69">
        <w:rPr>
          <w:rFonts w:ascii="Arial" w:hAnsi="Arial" w:cs="Arial"/>
          <w:b/>
        </w:rPr>
        <w:t xml:space="preserve"> </w:t>
      </w:r>
    </w:p>
    <w:p w14:paraId="642E0070" w14:textId="77777777" w:rsidR="00DB2857" w:rsidRPr="00B86CA7" w:rsidRDefault="00DB2857" w:rsidP="00EA4CE6">
      <w:pPr>
        <w:suppressAutoHyphens w:val="0"/>
        <w:jc w:val="center"/>
        <w:rPr>
          <w:rFonts w:ascii="Arial" w:hAnsi="Arial" w:cs="Arial"/>
          <w:lang w:eastAsia="fr-FR" w:bidi="ml"/>
        </w:rPr>
      </w:pP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7062AD1" w:rsidR="00EA4CE6" w:rsidRPr="00402F69" w:rsidRDefault="00EA4CE6" w:rsidP="00EA4CE6">
      <w:pPr>
        <w:pStyle w:val="fcase2metab"/>
        <w:ind w:left="0" w:firstLine="0"/>
        <w:jc w:val="center"/>
        <w:rPr>
          <w:rFonts w:ascii="Arial" w:hAnsi="Arial" w:cs="Arial"/>
          <w:lang w:eastAsia="fr-FR" w:bidi="ml"/>
        </w:rPr>
      </w:pPr>
      <w:r w:rsidRPr="002D03BB">
        <w:rPr>
          <w:rFonts w:ascii="Arial" w:hAnsi="Arial" w:cs="Arial"/>
        </w:rPr>
        <w:tab/>
      </w:r>
      <w:r w:rsidRPr="00402F69">
        <w:rPr>
          <w:rFonts w:ascii="Arial" w:hAnsi="Arial" w:cs="Arial"/>
          <w:lang w:eastAsia="fr-FR" w:bidi="ml"/>
        </w:rPr>
        <w:t xml:space="preserve">Monsieur le </w:t>
      </w:r>
      <w:r w:rsidR="00DB2857" w:rsidRPr="00402F69">
        <w:rPr>
          <w:rFonts w:ascii="Arial" w:hAnsi="Arial" w:cs="Arial"/>
          <w:lang w:eastAsia="fr-FR" w:bidi="ml"/>
        </w:rPr>
        <w:t>Directeur</w:t>
      </w:r>
      <w:r w:rsidRPr="00402F69">
        <w:rPr>
          <w:rFonts w:ascii="Arial" w:hAnsi="Arial" w:cs="Arial"/>
          <w:lang w:eastAsia="fr-FR" w:bidi="ml"/>
        </w:rPr>
        <w:t xml:space="preserve"> de l’</w:t>
      </w:r>
      <w:r w:rsidR="00927397" w:rsidRPr="00402F69">
        <w:rPr>
          <w:rFonts w:ascii="Arial" w:hAnsi="Arial" w:cs="Arial"/>
          <w:lang w:eastAsia="fr-FR" w:bidi="ml"/>
        </w:rPr>
        <w:t>Établissement</w:t>
      </w:r>
      <w:r w:rsidRPr="00402F69">
        <w:rPr>
          <w:rFonts w:ascii="Arial" w:hAnsi="Arial" w:cs="Arial"/>
          <w:lang w:eastAsia="fr-FR" w:bidi="ml"/>
        </w:rPr>
        <w:t xml:space="preserve"> Français du Sang </w:t>
      </w:r>
      <w:r w:rsidR="00402F69" w:rsidRPr="00402F69">
        <w:rPr>
          <w:rFonts w:ascii="Arial" w:hAnsi="Arial" w:cs="Arial"/>
          <w:lang w:eastAsia="fr-FR" w:bidi="ml"/>
        </w:rPr>
        <w:t>Martinique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C" w14:textId="3FF663D1" w:rsidR="00EA4CE6" w:rsidRPr="00402F69" w:rsidRDefault="00DB2857" w:rsidP="00EA4CE6">
      <w:pPr>
        <w:tabs>
          <w:tab w:val="left" w:pos="426"/>
          <w:tab w:val="left" w:pos="851"/>
        </w:tabs>
        <w:suppressAutoHyphens w:val="0"/>
        <w:jc w:val="center"/>
        <w:rPr>
          <w:rFonts w:ascii="Arial" w:hAnsi="Arial" w:cs="Arial"/>
          <w:lang w:eastAsia="fr-FR" w:bidi="ml"/>
        </w:rPr>
      </w:pPr>
      <w:r w:rsidRPr="00402F69">
        <w:rPr>
          <w:rFonts w:ascii="Arial" w:hAnsi="Arial" w:cs="Arial"/>
          <w:lang w:eastAsia="fr-FR" w:bidi="ml"/>
        </w:rPr>
        <w:t>Monsieur le Directeur de</w:t>
      </w:r>
      <w:r w:rsidR="00EA4CE6" w:rsidRPr="00402F69">
        <w:rPr>
          <w:rFonts w:ascii="Arial" w:hAnsi="Arial" w:cs="Arial"/>
          <w:lang w:eastAsia="fr-FR" w:bidi="ml"/>
        </w:rPr>
        <w:t xml:space="preserve"> </w:t>
      </w:r>
      <w:r w:rsidRPr="00402F69">
        <w:rPr>
          <w:rFonts w:ascii="Arial" w:hAnsi="Arial" w:cs="Arial"/>
          <w:lang w:eastAsia="fr-FR" w:bidi="ml"/>
        </w:rPr>
        <w:t>l’</w:t>
      </w:r>
      <w:r w:rsidR="00566890" w:rsidRPr="00402F69">
        <w:rPr>
          <w:rFonts w:ascii="Arial" w:hAnsi="Arial" w:cs="Arial"/>
          <w:lang w:eastAsia="fr-FR" w:bidi="ml"/>
        </w:rPr>
        <w:t>Établissement</w:t>
      </w:r>
      <w:r w:rsidR="00402F69" w:rsidRPr="00402F69">
        <w:rPr>
          <w:rFonts w:ascii="Arial" w:hAnsi="Arial" w:cs="Arial"/>
          <w:lang w:eastAsia="fr-FR" w:bidi="ml"/>
        </w:rPr>
        <w:t xml:space="preserve"> Français du Sang Martinique</w:t>
      </w:r>
    </w:p>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6" w14:textId="77777777" w:rsidR="004055D2" w:rsidRPr="00402F69" w:rsidRDefault="004055D2" w:rsidP="00402F69">
      <w:pPr>
        <w:tabs>
          <w:tab w:val="left" w:pos="426"/>
          <w:tab w:val="left" w:pos="851"/>
        </w:tabs>
        <w:suppressAutoHyphens w:val="0"/>
        <w:spacing w:after="120"/>
        <w:rPr>
          <w:rFonts w:ascii="Arial" w:hAnsi="Arial" w:cs="Arial"/>
          <w:lang w:eastAsia="fr-FR" w:bidi="ml"/>
        </w:rPr>
      </w:pPr>
    </w:p>
    <w:p w14:paraId="6A34CC17" w14:textId="45C8CA3F" w:rsidR="00EA4CE6" w:rsidRPr="00402F69" w:rsidRDefault="00566890" w:rsidP="002D03BB">
      <w:pPr>
        <w:tabs>
          <w:tab w:val="left" w:pos="426"/>
          <w:tab w:val="left" w:pos="851"/>
        </w:tabs>
        <w:suppressAutoHyphens w:val="0"/>
        <w:spacing w:after="120"/>
        <w:jc w:val="center"/>
        <w:rPr>
          <w:rFonts w:ascii="Arial" w:hAnsi="Arial" w:cs="Arial"/>
          <w:lang w:eastAsia="fr-FR" w:bidi="ml"/>
        </w:rPr>
      </w:pPr>
      <w:r w:rsidRPr="00402F69">
        <w:rPr>
          <w:rFonts w:ascii="Arial" w:hAnsi="Arial" w:cs="Arial"/>
          <w:lang w:eastAsia="fr-FR" w:bidi="ml"/>
        </w:rPr>
        <w:t>Madame l’</w:t>
      </w:r>
      <w:r w:rsidR="00EA4CE6" w:rsidRPr="00402F69">
        <w:rPr>
          <w:rFonts w:ascii="Arial" w:hAnsi="Arial" w:cs="Arial"/>
          <w:lang w:eastAsia="fr-FR" w:bidi="ml"/>
        </w:rPr>
        <w:t>Agent comptable secondaire de l’</w:t>
      </w:r>
      <w:r w:rsidR="009A6717" w:rsidRPr="00402F69">
        <w:rPr>
          <w:rFonts w:ascii="Arial" w:hAnsi="Arial" w:cs="Arial"/>
          <w:lang w:eastAsia="fr-FR" w:bidi="ml"/>
        </w:rPr>
        <w:t>Établissement</w:t>
      </w:r>
      <w:r w:rsidR="00EA4CE6" w:rsidRPr="00402F69">
        <w:rPr>
          <w:rFonts w:ascii="Arial" w:hAnsi="Arial" w:cs="Arial"/>
          <w:lang w:eastAsia="fr-FR" w:bidi="ml"/>
        </w:rPr>
        <w:t xml:space="preserve"> Français du Sang </w:t>
      </w:r>
      <w:r w:rsidR="00402F69" w:rsidRPr="00402F69">
        <w:rPr>
          <w:rFonts w:ascii="Arial" w:hAnsi="Arial" w:cs="Arial"/>
          <w:lang w:eastAsia="fr-FR" w:bidi="ml"/>
        </w:rPr>
        <w:t>Martinique</w:t>
      </w:r>
    </w:p>
    <w:tbl>
      <w:tblPr>
        <w:tblW w:w="10492" w:type="dxa"/>
        <w:tblCellMar>
          <w:left w:w="0" w:type="dxa"/>
          <w:right w:w="0" w:type="dxa"/>
        </w:tblCellMar>
        <w:tblLook w:val="0420" w:firstRow="1" w:lastRow="0" w:firstColumn="0" w:lastColumn="0" w:noHBand="0" w:noVBand="1"/>
      </w:tblPr>
      <w:tblGrid>
        <w:gridCol w:w="2639"/>
        <w:gridCol w:w="4199"/>
        <w:gridCol w:w="1794"/>
        <w:gridCol w:w="1860"/>
      </w:tblGrid>
      <w:tr w:rsidR="00402F69" w:rsidRPr="00EA4CE6" w14:paraId="59DEB2C5" w14:textId="77777777" w:rsidTr="005F02D5">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CE79FE5" w14:textId="77777777" w:rsidR="00402F69" w:rsidRPr="00FD3722" w:rsidRDefault="00402F69" w:rsidP="005F02D5">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19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4CEDEE68" w14:textId="77777777" w:rsidR="00402F69" w:rsidRPr="00FD3722" w:rsidRDefault="00402F69" w:rsidP="005F02D5">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5EDFD9EE" w14:textId="77777777" w:rsidR="00402F69" w:rsidRPr="00FD3722" w:rsidRDefault="00402F69" w:rsidP="005F02D5">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6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4CB86A9C" w14:textId="77777777" w:rsidR="00402F69" w:rsidRPr="00FD3722" w:rsidRDefault="00402F69" w:rsidP="005F02D5">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402F69" w:rsidRPr="00EA4CE6" w14:paraId="3F462CD5" w14:textId="77777777" w:rsidTr="005F02D5">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4F7D1013" w14:textId="77777777" w:rsidR="00402F69" w:rsidRPr="00FD3722" w:rsidRDefault="00402F69" w:rsidP="005F02D5">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1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0BDE80F2" w14:textId="77777777" w:rsidR="00402F69" w:rsidRPr="00FD3722" w:rsidRDefault="00402F69" w:rsidP="005F02D5">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720587CC" w14:textId="77777777" w:rsidR="00402F69" w:rsidRPr="00FD3722" w:rsidRDefault="00402F69" w:rsidP="005F02D5">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59378CAD" w14:textId="77777777" w:rsidR="00402F69" w:rsidRPr="00FD3722" w:rsidRDefault="00402F69" w:rsidP="005F02D5">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6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31CB485" w14:textId="77777777" w:rsidR="00402F69" w:rsidRPr="00FD3722" w:rsidRDefault="00402F69" w:rsidP="005F02D5">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bl>
    <w:p w14:paraId="6EB12F26" w14:textId="77777777" w:rsidR="00402F69" w:rsidRPr="002D03BB" w:rsidRDefault="00402F69" w:rsidP="002D03BB">
      <w:pPr>
        <w:tabs>
          <w:tab w:val="left" w:pos="426"/>
          <w:tab w:val="left" w:pos="851"/>
        </w:tabs>
        <w:suppressAutoHyphens w:val="0"/>
        <w:spacing w:after="120"/>
        <w:jc w:val="center"/>
        <w:rPr>
          <w:rFonts w:ascii="Arial" w:hAnsi="Arial" w:cs="Arial"/>
          <w:color w:val="0000FF"/>
          <w:lang w:eastAsia="fr-FR" w:bidi="ml"/>
        </w:rPr>
      </w:pP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224D17B"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00566890">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9" w14:textId="67901995" w:rsidR="00791F91" w:rsidRPr="00402F69" w:rsidRDefault="00791F91" w:rsidP="00791F91">
      <w:pPr>
        <w:tabs>
          <w:tab w:val="left" w:pos="3600"/>
        </w:tabs>
        <w:suppressAutoHyphens w:val="0"/>
        <w:spacing w:before="120" w:after="120" w:line="360" w:lineRule="auto"/>
        <w:ind w:left="567"/>
        <w:jc w:val="both"/>
        <w:rPr>
          <w:rFonts w:ascii="Arial" w:hAnsi="Arial" w:cs="Kartika"/>
          <w:lang w:eastAsia="fr-FR" w:bidi="ml"/>
        </w:rPr>
      </w:pPr>
      <w:r w:rsidRPr="00402F69">
        <w:rPr>
          <w:rFonts w:ascii="Arial" w:hAnsi="Arial" w:cs="Kartika"/>
          <w:lang w:eastAsia="fr-FR" w:bidi="ml"/>
        </w:rPr>
        <w:fldChar w:fldCharType="begin">
          <w:ffData>
            <w:name w:val="CaseACocher113"/>
            <w:enabled/>
            <w:calcOnExit w:val="0"/>
            <w:checkBox>
              <w:sizeAuto/>
              <w:default w:val="0"/>
            </w:checkBox>
          </w:ffData>
        </w:fldChar>
      </w:r>
      <w:r w:rsidRPr="00402F69">
        <w:rPr>
          <w:rFonts w:ascii="Arial" w:hAnsi="Arial" w:cs="Kartika"/>
          <w:lang w:eastAsia="fr-FR" w:bidi="ml"/>
        </w:rPr>
        <w:instrText xml:space="preserve"> FORMCHECKBOX </w:instrText>
      </w:r>
      <w:r w:rsidR="001D4E5C">
        <w:rPr>
          <w:rFonts w:ascii="Arial" w:hAnsi="Arial" w:cs="Kartika"/>
          <w:lang w:eastAsia="fr-FR" w:bidi="ml"/>
        </w:rPr>
      </w:r>
      <w:r w:rsidR="001D4E5C">
        <w:rPr>
          <w:rFonts w:ascii="Arial" w:hAnsi="Arial" w:cs="Kartika"/>
          <w:lang w:eastAsia="fr-FR" w:bidi="ml"/>
        </w:rPr>
        <w:fldChar w:fldCharType="separate"/>
      </w:r>
      <w:r w:rsidRPr="00402F69">
        <w:rPr>
          <w:rFonts w:ascii="Arial" w:hAnsi="Arial" w:cs="Kartika"/>
          <w:lang w:eastAsia="fr-FR" w:bidi="ml"/>
        </w:rPr>
        <w:fldChar w:fldCharType="end"/>
      </w:r>
      <w:r w:rsidRPr="00402F69">
        <w:rPr>
          <w:rFonts w:ascii="Arial" w:hAnsi="Arial" w:cs="Kartika"/>
          <w:lang w:eastAsia="fr-FR" w:bidi="ml"/>
        </w:rPr>
        <w:t xml:space="preserve">     </w:t>
      </w:r>
      <w:proofErr w:type="gramStart"/>
      <w:r w:rsidRPr="00402F69">
        <w:rPr>
          <w:rFonts w:ascii="Arial" w:hAnsi="Arial" w:cs="Kartika"/>
          <w:lang w:eastAsia="fr-FR" w:bidi="ml"/>
        </w:rPr>
        <w:t>en</w:t>
      </w:r>
      <w:proofErr w:type="gramEnd"/>
      <w:r w:rsidRPr="00402F69">
        <w:rPr>
          <w:rFonts w:ascii="Arial" w:hAnsi="Arial" w:cs="Kartika"/>
          <w:lang w:eastAsia="fr-FR" w:bidi="ml"/>
        </w:rPr>
        <w:t xml:space="preserve"> ce qui concerne la ou les variantes suivantes </w:t>
      </w:r>
      <w:r w:rsidRPr="00402F69">
        <w:rPr>
          <w:rFonts w:ascii="Arial" w:hAnsi="Arial" w:cs="Kartika"/>
          <w:i/>
          <w:lang w:eastAsia="fr-FR" w:bidi="ml"/>
        </w:rPr>
        <w:t>(indiquer les variantes retenues)</w:t>
      </w:r>
      <w:r w:rsidR="002D03BB" w:rsidRPr="00402F69">
        <w:rPr>
          <w:rFonts w:ascii="Arial" w:hAnsi="Arial" w:cs="Kartika"/>
          <w:lang w:eastAsia="fr-FR" w:bidi="ml"/>
        </w:rPr>
        <w:t>.</w:t>
      </w:r>
    </w:p>
    <w:p w14:paraId="2F588F6C" w14:textId="2D09F5B5" w:rsidR="00293BCF" w:rsidRPr="00402F69"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402F69">
        <w:rPr>
          <w:rFonts w:ascii="Arial" w:hAnsi="Arial" w:cs="Kartika"/>
          <w:lang w:eastAsia="fr-FR" w:bidi="ml"/>
        </w:rPr>
        <w:fldChar w:fldCharType="begin">
          <w:ffData>
            <w:name w:val="CaseACocher113"/>
            <w:enabled/>
            <w:calcOnExit w:val="0"/>
            <w:checkBox>
              <w:sizeAuto/>
              <w:default w:val="0"/>
            </w:checkBox>
          </w:ffData>
        </w:fldChar>
      </w:r>
      <w:r w:rsidRPr="00402F69">
        <w:rPr>
          <w:rFonts w:ascii="Arial" w:hAnsi="Arial" w:cs="Kartika"/>
          <w:lang w:eastAsia="fr-FR" w:bidi="ml"/>
        </w:rPr>
        <w:instrText xml:space="preserve"> FORMCHECKBOX </w:instrText>
      </w:r>
      <w:r w:rsidR="001D4E5C">
        <w:rPr>
          <w:rFonts w:ascii="Arial" w:hAnsi="Arial" w:cs="Kartika"/>
          <w:lang w:eastAsia="fr-FR" w:bidi="ml"/>
        </w:rPr>
      </w:r>
      <w:r w:rsidR="001D4E5C">
        <w:rPr>
          <w:rFonts w:ascii="Arial" w:hAnsi="Arial" w:cs="Kartika"/>
          <w:lang w:eastAsia="fr-FR" w:bidi="ml"/>
        </w:rPr>
        <w:fldChar w:fldCharType="separate"/>
      </w:r>
      <w:r w:rsidRPr="00402F69">
        <w:rPr>
          <w:rFonts w:ascii="Arial" w:hAnsi="Arial" w:cs="Kartika"/>
          <w:lang w:eastAsia="fr-FR" w:bidi="ml"/>
        </w:rPr>
        <w:fldChar w:fldCharType="end"/>
      </w:r>
      <w:r w:rsidRPr="00402F69">
        <w:rPr>
          <w:rFonts w:ascii="Arial" w:hAnsi="Arial" w:cs="Kartika"/>
          <w:lang w:eastAsia="fr-FR" w:bidi="ml"/>
        </w:rPr>
        <w:t xml:space="preserve">     </w:t>
      </w:r>
      <w:proofErr w:type="gramStart"/>
      <w:r w:rsidRPr="00402F69">
        <w:rPr>
          <w:rFonts w:ascii="Arial" w:hAnsi="Arial" w:cs="Kartika"/>
          <w:lang w:eastAsia="fr-FR" w:bidi="ml"/>
        </w:rPr>
        <w:t>en</w:t>
      </w:r>
      <w:proofErr w:type="gramEnd"/>
      <w:r w:rsidRPr="00402F69">
        <w:rPr>
          <w:rFonts w:ascii="Arial" w:hAnsi="Arial" w:cs="Kartika"/>
          <w:lang w:eastAsia="fr-FR" w:bidi="ml"/>
        </w:rPr>
        <w:t xml:space="preserve"> ce qui concerne la ou les Prestations Supplémentaires Eventuelles suivantes </w:t>
      </w:r>
      <w:r w:rsidRPr="00402F69">
        <w:rPr>
          <w:rFonts w:ascii="Arial" w:hAnsi="Arial" w:cs="Kartika"/>
          <w:i/>
          <w:lang w:eastAsia="fr-FR" w:bidi="ml"/>
        </w:rPr>
        <w:t>(indiquer les PSE retenues)</w:t>
      </w:r>
      <w:r w:rsidRPr="00402F69">
        <w:rPr>
          <w:rFonts w:ascii="Arial" w:hAnsi="Arial" w:cs="Kartika"/>
          <w:lang w:eastAsia="fr-FR" w:bidi="ml"/>
        </w:rPr>
        <w:t>.</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016A71B3" w:rsid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B98979F" w14:textId="57FDA66C" w:rsidR="00402F69" w:rsidRDefault="00402F69" w:rsidP="00791F91">
      <w:pPr>
        <w:suppressAutoHyphens w:val="0"/>
        <w:rPr>
          <w:rFonts w:ascii="Arial" w:hAnsi="Arial" w:cs="Arial"/>
          <w:lang w:eastAsia="fr-FR" w:bidi="ml"/>
        </w:rPr>
      </w:pPr>
    </w:p>
    <w:p w14:paraId="38E665C3" w14:textId="32967C5A" w:rsidR="00402F69" w:rsidRPr="00791F91" w:rsidRDefault="00402F69" w:rsidP="00402F69">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Pr>
          <w:rFonts w:ascii="Arial" w:hAnsi="Arial" w:cs="Arial"/>
          <w:lang w:eastAsia="fr-FR" w:bidi="ml"/>
        </w:rPr>
        <w:t>1 : le bordereau des prix</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D4E5C">
        <w:rPr>
          <w:rFonts w:ascii="Arial" w:hAnsi="Arial" w:cs="Arial"/>
          <w:lang w:eastAsia="fr-FR" w:bidi="ml"/>
        </w:rPr>
      </w:r>
      <w:r w:rsidR="001D4E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67471D" w:rsidRPr="005D051E" w:rsidRDefault="0067471D" w:rsidP="00791F91">
                            <w:pPr>
                              <w:tabs>
                                <w:tab w:val="left" w:pos="3402"/>
                                <w:tab w:val="left" w:pos="6237"/>
                                <w:tab w:val="left" w:pos="9072"/>
                              </w:tabs>
                              <w:spacing w:after="120"/>
                              <w:jc w:val="both"/>
                              <w:rPr>
                                <w:rFonts w:ascii="Arial" w:hAnsi="Arial" w:cs="Arial"/>
                                <w:lang w:bidi="ml"/>
                              </w:rPr>
                            </w:pPr>
                          </w:p>
                          <w:p w14:paraId="6A34CC9D"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67471D" w:rsidRPr="005D051E" w:rsidRDefault="0067471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67471D" w:rsidRPr="00D8507C" w:rsidRDefault="0067471D"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67471D" w:rsidRPr="005D051E" w:rsidRDefault="0067471D" w:rsidP="00791F91">
                      <w:pPr>
                        <w:tabs>
                          <w:tab w:val="left" w:pos="3402"/>
                          <w:tab w:val="left" w:pos="6237"/>
                          <w:tab w:val="left" w:pos="9072"/>
                        </w:tabs>
                        <w:spacing w:after="120"/>
                        <w:jc w:val="both"/>
                        <w:rPr>
                          <w:rFonts w:ascii="Arial" w:hAnsi="Arial" w:cs="Arial"/>
                          <w:lang w:bidi="ml"/>
                        </w:rPr>
                      </w:pPr>
                    </w:p>
                    <w:p w14:paraId="6A34CC9D" w14:textId="77777777" w:rsidR="0067471D" w:rsidRPr="005D051E" w:rsidRDefault="0067471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67471D" w:rsidRPr="005D051E" w:rsidRDefault="0067471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67471D" w:rsidRPr="00D8507C" w:rsidRDefault="0067471D"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67471D" w:rsidRPr="00983BB6" w:rsidRDefault="0067471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67471D" w:rsidRDefault="0067471D"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67471D" w:rsidRPr="005D051E" w:rsidRDefault="0067471D"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67471D" w:rsidRPr="00983BB6" w:rsidRDefault="0067471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67471D" w:rsidRDefault="0067471D"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67471D" w:rsidRPr="005D051E" w:rsidRDefault="0067471D"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6D64F" w14:textId="77777777" w:rsidR="0067471D" w:rsidRDefault="0067471D">
      <w:r>
        <w:separator/>
      </w:r>
    </w:p>
  </w:endnote>
  <w:endnote w:type="continuationSeparator" w:id="0">
    <w:p w14:paraId="18DFDB6D" w14:textId="77777777" w:rsidR="0067471D" w:rsidRDefault="00674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862DA" w14:textId="77777777" w:rsidR="00430711" w:rsidRDefault="0043071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67471D" w14:paraId="6A34CC92" w14:textId="77777777" w:rsidTr="00B141CA">
      <w:trPr>
        <w:tblHeader/>
      </w:trPr>
      <w:tc>
        <w:tcPr>
          <w:tcW w:w="3048" w:type="dxa"/>
          <w:shd w:val="clear" w:color="auto" w:fill="66CCFF"/>
        </w:tcPr>
        <w:p w14:paraId="6A34CC8C" w14:textId="6159D42F" w:rsidR="0067471D" w:rsidRPr="005A5FCD" w:rsidRDefault="0067471D"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415FF7C" w:rsidR="0067471D" w:rsidRDefault="00430711" w:rsidP="00B05C4B">
          <w:pPr>
            <w:jc w:val="center"/>
            <w:rPr>
              <w:rFonts w:ascii="Arial" w:hAnsi="Arial" w:cs="Arial"/>
              <w:b/>
            </w:rPr>
          </w:pPr>
          <w:r>
            <w:rPr>
              <w:rFonts w:ascii="Arial" w:hAnsi="Arial" w:cs="Arial"/>
              <w:b/>
              <w:i/>
            </w:rPr>
            <w:t>MART25002</w:t>
          </w:r>
        </w:p>
      </w:tc>
      <w:tc>
        <w:tcPr>
          <w:tcW w:w="896" w:type="dxa"/>
          <w:shd w:val="clear" w:color="auto" w:fill="66CCFF"/>
        </w:tcPr>
        <w:p w14:paraId="6A34CC8E" w14:textId="77777777" w:rsidR="0067471D" w:rsidRDefault="0067471D">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67471D" w:rsidRDefault="0067471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E5C">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67471D" w:rsidRDefault="0067471D">
          <w:pPr>
            <w:jc w:val="center"/>
          </w:pPr>
          <w:r>
            <w:rPr>
              <w:rFonts w:ascii="Arial" w:hAnsi="Arial" w:cs="Arial"/>
              <w:b/>
            </w:rPr>
            <w:t>/</w:t>
          </w:r>
        </w:p>
      </w:tc>
      <w:tc>
        <w:tcPr>
          <w:tcW w:w="544" w:type="dxa"/>
          <w:shd w:val="clear" w:color="auto" w:fill="66CCFF"/>
        </w:tcPr>
        <w:p w14:paraId="6A34CC91" w14:textId="3A3F7E6C" w:rsidR="0067471D" w:rsidRDefault="0067471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E5C">
            <w:rPr>
              <w:rStyle w:val="Numrodepage"/>
              <w:rFonts w:cs="Arial"/>
              <w:b/>
              <w:noProof/>
            </w:rPr>
            <w:t>9</w:t>
          </w:r>
          <w:r>
            <w:rPr>
              <w:rStyle w:val="Numrodepage"/>
              <w:rFonts w:cs="Arial"/>
              <w:b/>
            </w:rPr>
            <w:fldChar w:fldCharType="end"/>
          </w:r>
        </w:p>
      </w:tc>
    </w:tr>
  </w:tbl>
  <w:p w14:paraId="6A34CC93" w14:textId="77777777" w:rsidR="0067471D" w:rsidRDefault="0067471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85BA4" w14:textId="77777777" w:rsidR="00430711" w:rsidRDefault="0043071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560B" w14:textId="77777777" w:rsidR="0067471D" w:rsidRDefault="0067471D">
      <w:r>
        <w:separator/>
      </w:r>
    </w:p>
  </w:footnote>
  <w:footnote w:type="continuationSeparator" w:id="0">
    <w:p w14:paraId="1D586A46" w14:textId="77777777" w:rsidR="0067471D" w:rsidRDefault="00674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BC201" w14:textId="77777777" w:rsidR="00430711" w:rsidRDefault="0043071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5749" w14:textId="77777777" w:rsidR="00430711" w:rsidRDefault="0043071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8F2B6" w14:textId="77777777" w:rsidR="00430711" w:rsidRDefault="0043071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F048B8"/>
    <w:multiLevelType w:val="hybridMultilevel"/>
    <w:tmpl w:val="FED25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54659"/>
    <w:rsid w:val="00166B56"/>
    <w:rsid w:val="00173ECA"/>
    <w:rsid w:val="001A3AC9"/>
    <w:rsid w:val="001A5CEB"/>
    <w:rsid w:val="001A6626"/>
    <w:rsid w:val="001B0613"/>
    <w:rsid w:val="001C40C0"/>
    <w:rsid w:val="001C733C"/>
    <w:rsid w:val="001C7796"/>
    <w:rsid w:val="001D4E5C"/>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2F69"/>
    <w:rsid w:val="004055D2"/>
    <w:rsid w:val="004176BF"/>
    <w:rsid w:val="0042741A"/>
    <w:rsid w:val="00430711"/>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66890"/>
    <w:rsid w:val="00581DB7"/>
    <w:rsid w:val="005846FB"/>
    <w:rsid w:val="005923D2"/>
    <w:rsid w:val="005A4A3B"/>
    <w:rsid w:val="005A4CB5"/>
    <w:rsid w:val="005A5FCD"/>
    <w:rsid w:val="005B6C8F"/>
    <w:rsid w:val="005C5907"/>
    <w:rsid w:val="006072F9"/>
    <w:rsid w:val="00610636"/>
    <w:rsid w:val="0061068C"/>
    <w:rsid w:val="00612806"/>
    <w:rsid w:val="0064560F"/>
    <w:rsid w:val="00660727"/>
    <w:rsid w:val="00661A97"/>
    <w:rsid w:val="00674478"/>
    <w:rsid w:val="0067471D"/>
    <w:rsid w:val="00692FEC"/>
    <w:rsid w:val="006B1E62"/>
    <w:rsid w:val="006B6ECB"/>
    <w:rsid w:val="006C4338"/>
    <w:rsid w:val="006F3DF9"/>
    <w:rsid w:val="00705159"/>
    <w:rsid w:val="007060E5"/>
    <w:rsid w:val="00710FD6"/>
    <w:rsid w:val="00750DD4"/>
    <w:rsid w:val="00757151"/>
    <w:rsid w:val="007909E0"/>
    <w:rsid w:val="00791F91"/>
    <w:rsid w:val="0079785C"/>
    <w:rsid w:val="007A2989"/>
    <w:rsid w:val="007C0BF5"/>
    <w:rsid w:val="007D7A65"/>
    <w:rsid w:val="007F68A6"/>
    <w:rsid w:val="0081250A"/>
    <w:rsid w:val="00825C6A"/>
    <w:rsid w:val="0083205E"/>
    <w:rsid w:val="00844DAA"/>
    <w:rsid w:val="008A411C"/>
    <w:rsid w:val="008A7D6D"/>
    <w:rsid w:val="008C04ED"/>
    <w:rsid w:val="008D2C3C"/>
    <w:rsid w:val="008D3A70"/>
    <w:rsid w:val="00926CF0"/>
    <w:rsid w:val="00927397"/>
    <w:rsid w:val="00931D42"/>
    <w:rsid w:val="00934503"/>
    <w:rsid w:val="009737B4"/>
    <w:rsid w:val="00983BB6"/>
    <w:rsid w:val="00983FF3"/>
    <w:rsid w:val="00996E66"/>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049B5"/>
    <w:rsid w:val="00D46BC7"/>
    <w:rsid w:val="00D75A57"/>
    <w:rsid w:val="00D904A2"/>
    <w:rsid w:val="00DA4F40"/>
    <w:rsid w:val="00DB2857"/>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351170">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sandra.zebut@efs.sante.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purl.org/dc/dcmitype/"/>
    <ds:schemaRef ds:uri="8cabc909-925b-4993-810a-c39a03b082db"/>
    <ds:schemaRef ds:uri="http://schemas.microsoft.com/office/2006/documentManagement/types"/>
    <ds:schemaRef ds:uri="http://schemas.microsoft.com/sharepoint/v3"/>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3db10a5d-558e-4c80-b55c-f43536d34388"/>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FCC7318-677E-405C-BD4B-23572337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9</Pages>
  <Words>1837</Words>
  <Characters>10104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Tatiana.Amiens</cp:lastModifiedBy>
  <cp:revision>3</cp:revision>
  <cp:lastPrinted>2016-04-08T14:31:00Z</cp:lastPrinted>
  <dcterms:created xsi:type="dcterms:W3CDTF">2025-06-26T09:47:00Z</dcterms:created>
  <dcterms:modified xsi:type="dcterms:W3CDTF">2025-08-26T10:47:00Z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